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B21DB5" w14:textId="77777777" w:rsidR="00CF0561" w:rsidRPr="00083011" w:rsidRDefault="00781BA9" w:rsidP="00781BA9">
      <w:pPr>
        <w:widowControl w:val="0"/>
        <w:autoSpaceDE w:val="0"/>
        <w:autoSpaceDN w:val="0"/>
        <w:adjustRightInd w:val="0"/>
        <w:jc w:val="center"/>
        <w:rPr>
          <w:rFonts w:ascii="Times New Roman" w:hAnsi="Times New Roman" w:cs="Times New Roman"/>
          <w:color w:val="343434"/>
          <w:sz w:val="28"/>
          <w:szCs w:val="28"/>
        </w:rPr>
      </w:pPr>
      <w:bookmarkStart w:id="0" w:name="_GoBack"/>
      <w:bookmarkEnd w:id="0"/>
      <w:r w:rsidRPr="00083011">
        <w:rPr>
          <w:rFonts w:ascii="Times New Roman" w:hAnsi="Times New Roman" w:cs="Times New Roman"/>
          <w:color w:val="343434"/>
          <w:sz w:val="28"/>
          <w:szCs w:val="28"/>
        </w:rPr>
        <w:t>ASPD Course: 134-0098.1M17 Summer 2017</w:t>
      </w:r>
    </w:p>
    <w:p w14:paraId="5F2A81EB" w14:textId="77777777" w:rsidR="00781BA9" w:rsidRPr="00083011" w:rsidRDefault="00781BA9" w:rsidP="004847AA">
      <w:pPr>
        <w:widowControl w:val="0"/>
        <w:autoSpaceDE w:val="0"/>
        <w:autoSpaceDN w:val="0"/>
        <w:adjustRightInd w:val="0"/>
        <w:rPr>
          <w:rFonts w:ascii="Times New Roman" w:hAnsi="Times New Roman" w:cs="Times New Roman"/>
          <w:color w:val="343434"/>
          <w:sz w:val="28"/>
          <w:szCs w:val="28"/>
        </w:rPr>
      </w:pPr>
      <w:r w:rsidRPr="00083011">
        <w:rPr>
          <w:rFonts w:ascii="Times New Roman" w:hAnsi="Times New Roman" w:cs="Times New Roman"/>
          <w:b/>
          <w:color w:val="343434"/>
          <w:sz w:val="28"/>
          <w:szCs w:val="28"/>
        </w:rPr>
        <w:t>Instructor:</w:t>
      </w:r>
      <w:r w:rsidRPr="00083011">
        <w:rPr>
          <w:rFonts w:ascii="Times New Roman" w:hAnsi="Times New Roman" w:cs="Times New Roman"/>
          <w:color w:val="343434"/>
          <w:sz w:val="28"/>
          <w:szCs w:val="28"/>
        </w:rPr>
        <w:t xml:space="preserve"> </w:t>
      </w:r>
      <w:proofErr w:type="spellStart"/>
      <w:r w:rsidRPr="00083011">
        <w:rPr>
          <w:rFonts w:ascii="Times New Roman" w:hAnsi="Times New Roman" w:cs="Times New Roman"/>
          <w:color w:val="343434"/>
          <w:sz w:val="28"/>
          <w:szCs w:val="28"/>
        </w:rPr>
        <w:t>Shakira</w:t>
      </w:r>
      <w:proofErr w:type="spellEnd"/>
      <w:r w:rsidRPr="00083011">
        <w:rPr>
          <w:rFonts w:ascii="Times New Roman" w:hAnsi="Times New Roman" w:cs="Times New Roman"/>
          <w:color w:val="343434"/>
          <w:sz w:val="28"/>
          <w:szCs w:val="28"/>
        </w:rPr>
        <w:t xml:space="preserve"> </w:t>
      </w:r>
      <w:proofErr w:type="spellStart"/>
      <w:r w:rsidRPr="00083011">
        <w:rPr>
          <w:rFonts w:ascii="Times New Roman" w:hAnsi="Times New Roman" w:cs="Times New Roman"/>
          <w:color w:val="343434"/>
          <w:sz w:val="28"/>
          <w:szCs w:val="28"/>
        </w:rPr>
        <w:t>Provasoli</w:t>
      </w:r>
      <w:proofErr w:type="spellEnd"/>
      <w:r w:rsidRPr="00083011">
        <w:rPr>
          <w:rFonts w:ascii="Times New Roman" w:hAnsi="Times New Roman" w:cs="Times New Roman"/>
          <w:color w:val="343434"/>
          <w:sz w:val="28"/>
          <w:szCs w:val="28"/>
        </w:rPr>
        <w:t xml:space="preserve">                    </w:t>
      </w:r>
      <w:r w:rsidRPr="00083011">
        <w:rPr>
          <w:rFonts w:ascii="Times New Roman" w:hAnsi="Times New Roman" w:cs="Times New Roman"/>
          <w:b/>
          <w:color w:val="343434"/>
          <w:sz w:val="28"/>
          <w:szCs w:val="28"/>
        </w:rPr>
        <w:t>Student:</w:t>
      </w:r>
      <w:r w:rsidRPr="00083011">
        <w:rPr>
          <w:rFonts w:ascii="Times New Roman" w:hAnsi="Times New Roman" w:cs="Times New Roman"/>
          <w:color w:val="343434"/>
          <w:sz w:val="28"/>
          <w:szCs w:val="28"/>
        </w:rPr>
        <w:t xml:space="preserve"> </w:t>
      </w:r>
      <w:proofErr w:type="spellStart"/>
      <w:r w:rsidRPr="00083011">
        <w:rPr>
          <w:rFonts w:ascii="Times New Roman" w:hAnsi="Times New Roman" w:cs="Times New Roman"/>
          <w:color w:val="343434"/>
          <w:sz w:val="28"/>
          <w:szCs w:val="28"/>
        </w:rPr>
        <w:t>Surzi</w:t>
      </w:r>
      <w:proofErr w:type="spellEnd"/>
      <w:r w:rsidRPr="00083011">
        <w:rPr>
          <w:rFonts w:ascii="Times New Roman" w:hAnsi="Times New Roman" w:cs="Times New Roman"/>
          <w:color w:val="343434"/>
          <w:sz w:val="28"/>
          <w:szCs w:val="28"/>
        </w:rPr>
        <w:t xml:space="preserve"> </w:t>
      </w:r>
      <w:proofErr w:type="spellStart"/>
      <w:r w:rsidRPr="00083011">
        <w:rPr>
          <w:rFonts w:ascii="Times New Roman" w:hAnsi="Times New Roman" w:cs="Times New Roman"/>
          <w:color w:val="343434"/>
          <w:sz w:val="28"/>
          <w:szCs w:val="28"/>
        </w:rPr>
        <w:t>Duplan</w:t>
      </w:r>
      <w:proofErr w:type="spellEnd"/>
    </w:p>
    <w:p w14:paraId="7CC6F40D" w14:textId="77777777" w:rsidR="00CF0561" w:rsidRPr="00083011" w:rsidRDefault="00CF0561" w:rsidP="004847AA">
      <w:pPr>
        <w:widowControl w:val="0"/>
        <w:autoSpaceDE w:val="0"/>
        <w:autoSpaceDN w:val="0"/>
        <w:adjustRightInd w:val="0"/>
        <w:rPr>
          <w:rFonts w:ascii="Times New Roman" w:hAnsi="Times New Roman" w:cs="Times New Roman"/>
          <w:color w:val="343434"/>
          <w:sz w:val="28"/>
          <w:szCs w:val="28"/>
        </w:rPr>
      </w:pPr>
    </w:p>
    <w:p w14:paraId="778D9533" w14:textId="77777777" w:rsidR="004847AA" w:rsidRPr="00083011" w:rsidRDefault="004847AA" w:rsidP="004847AA">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color w:val="343434"/>
          <w:u w:val="single"/>
        </w:rPr>
        <w:t>Lesson Plan:</w:t>
      </w:r>
      <w:r w:rsidRPr="00083011">
        <w:rPr>
          <w:rFonts w:ascii="Times New Roman" w:hAnsi="Times New Roman" w:cs="Times New Roman"/>
          <w:color w:val="343434"/>
        </w:rPr>
        <w:t xml:space="preserve"> Where the Waste Goes? Understanding </w:t>
      </w:r>
      <w:r w:rsidR="00CF0561" w:rsidRPr="00083011">
        <w:rPr>
          <w:rFonts w:ascii="Times New Roman" w:hAnsi="Times New Roman" w:cs="Times New Roman"/>
          <w:color w:val="343434"/>
        </w:rPr>
        <w:t>Waste/</w:t>
      </w:r>
      <w:r w:rsidRPr="00083011">
        <w:rPr>
          <w:rFonts w:ascii="Times New Roman" w:hAnsi="Times New Roman" w:cs="Times New Roman"/>
          <w:color w:val="343434"/>
        </w:rPr>
        <w:t>Trash in New York City</w:t>
      </w:r>
    </w:p>
    <w:p w14:paraId="0DA1B6BF" w14:textId="77777777" w:rsidR="004847AA" w:rsidRPr="00083011" w:rsidRDefault="004847AA" w:rsidP="004847AA">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 xml:space="preserve">Subjects: </w:t>
      </w:r>
      <w:r w:rsidR="00781BA9" w:rsidRPr="00083011">
        <w:rPr>
          <w:rFonts w:ascii="Times New Roman" w:hAnsi="Times New Roman" w:cs="Times New Roman"/>
          <w:color w:val="343434"/>
        </w:rPr>
        <w:t xml:space="preserve"> ELA, </w:t>
      </w:r>
      <w:r w:rsidRPr="00083011">
        <w:rPr>
          <w:rFonts w:ascii="Times New Roman" w:hAnsi="Times New Roman" w:cs="Times New Roman"/>
          <w:color w:val="343434"/>
        </w:rPr>
        <w:t>Earth Science, Ecology</w:t>
      </w:r>
      <w:r w:rsidR="006D5C15" w:rsidRPr="00083011">
        <w:rPr>
          <w:rFonts w:ascii="Times New Roman" w:hAnsi="Times New Roman" w:cs="Times New Roman"/>
          <w:color w:val="343434"/>
        </w:rPr>
        <w:t xml:space="preserve"> and </w:t>
      </w:r>
      <w:r w:rsidRPr="00083011">
        <w:rPr>
          <w:rFonts w:ascii="Times New Roman" w:hAnsi="Times New Roman" w:cs="Times New Roman"/>
          <w:color w:val="343434"/>
        </w:rPr>
        <w:t>Environmental Science</w:t>
      </w:r>
    </w:p>
    <w:p w14:paraId="0FEC828C" w14:textId="77777777" w:rsidR="004847AA" w:rsidRPr="00083011" w:rsidRDefault="004847AA" w:rsidP="00794E68">
      <w:pPr>
        <w:widowControl w:val="0"/>
        <w:autoSpaceDE w:val="0"/>
        <w:autoSpaceDN w:val="0"/>
        <w:adjustRightInd w:val="0"/>
        <w:outlineLvl w:val="0"/>
        <w:rPr>
          <w:rFonts w:ascii="Times New Roman" w:hAnsi="Times New Roman" w:cs="Times New Roman"/>
          <w:color w:val="343434"/>
        </w:rPr>
      </w:pPr>
      <w:r w:rsidRPr="00083011">
        <w:rPr>
          <w:rFonts w:ascii="Times New Roman" w:hAnsi="Times New Roman" w:cs="Times New Roman"/>
          <w:color w:val="343434"/>
        </w:rPr>
        <w:t>Grade-level: Middle School, 6-8</w:t>
      </w:r>
    </w:p>
    <w:p w14:paraId="7F59016F" w14:textId="77777777" w:rsidR="00BE10A0" w:rsidRPr="00083011" w:rsidRDefault="00BE10A0" w:rsidP="00781BA9">
      <w:pPr>
        <w:spacing w:after="150"/>
        <w:outlineLvl w:val="0"/>
        <w:rPr>
          <w:rFonts w:ascii="Times New Roman" w:eastAsia="Times New Roman" w:hAnsi="Times New Roman" w:cs="Times New Roman"/>
          <w:color w:val="34312C"/>
        </w:rPr>
      </w:pPr>
      <w:r w:rsidRPr="00083011">
        <w:rPr>
          <w:rFonts w:ascii="Times New Roman" w:hAnsi="Times New Roman" w:cs="Times New Roman"/>
          <w:color w:val="343434"/>
        </w:rPr>
        <w:t xml:space="preserve">Standard: </w:t>
      </w:r>
      <w:r w:rsidRPr="00083011">
        <w:rPr>
          <w:rFonts w:ascii="Times New Roman" w:hAnsi="Times New Roman" w:cs="Times New Roman"/>
          <w:b/>
          <w:bCs/>
        </w:rPr>
        <w:t>Grade 6</w:t>
      </w:r>
      <w:r w:rsidRPr="00083011">
        <w:rPr>
          <w:rFonts w:ascii="Times New Roman" w:hAnsi="Times New Roman" w:cs="Times New Roman"/>
        </w:rPr>
        <w:t xml:space="preserve">: </w:t>
      </w:r>
      <w:r w:rsidR="00781BA9" w:rsidRPr="00083011">
        <w:rPr>
          <w:rFonts w:ascii="Times New Roman" w:eastAsia="Times New Roman" w:hAnsi="Times New Roman" w:cs="Times New Roman"/>
          <w:color w:val="34312C"/>
        </w:rPr>
        <w:t xml:space="preserve">ELA.SL.6.1c, ELA.SL.6.1d </w:t>
      </w:r>
      <w:r w:rsidRPr="00083011">
        <w:rPr>
          <w:rFonts w:ascii="Times New Roman" w:hAnsi="Times New Roman" w:cs="Times New Roman"/>
        </w:rPr>
        <w:t xml:space="preserve">Math 6.NS.7.a; Science 6.P.2.1– </w:t>
      </w:r>
      <w:proofErr w:type="gramStart"/>
      <w:r w:rsidRPr="00083011">
        <w:rPr>
          <w:rFonts w:ascii="Times New Roman" w:hAnsi="Times New Roman" w:cs="Times New Roman"/>
        </w:rPr>
        <w:t xml:space="preserve">6.P.2.3 </w:t>
      </w:r>
      <w:r w:rsidR="00083011" w:rsidRPr="00083011">
        <w:rPr>
          <w:rFonts w:ascii="Times New Roman" w:hAnsi="Times New Roman" w:cs="Times New Roman"/>
        </w:rPr>
        <w:t xml:space="preserve"> </w:t>
      </w:r>
      <w:r w:rsidRPr="00083011">
        <w:rPr>
          <w:rFonts w:ascii="Times New Roman" w:hAnsi="Times New Roman" w:cs="Times New Roman"/>
          <w:b/>
          <w:bCs/>
        </w:rPr>
        <w:t>Grade</w:t>
      </w:r>
      <w:proofErr w:type="gramEnd"/>
      <w:r w:rsidRPr="00083011">
        <w:rPr>
          <w:rFonts w:ascii="Times New Roman" w:hAnsi="Times New Roman" w:cs="Times New Roman"/>
          <w:b/>
          <w:bCs/>
        </w:rPr>
        <w:t xml:space="preserve"> 8: </w:t>
      </w:r>
      <w:r w:rsidRPr="00083011">
        <w:rPr>
          <w:rFonts w:ascii="Times New Roman" w:hAnsi="Times New Roman" w:cs="Times New Roman"/>
        </w:rPr>
        <w:t>Math 8.SP.1; Science 8.P.1.1, 8.P.1.2</w:t>
      </w:r>
    </w:p>
    <w:p w14:paraId="1498F198" w14:textId="77777777" w:rsidR="00BE10A0" w:rsidRPr="00083011" w:rsidRDefault="00BE10A0" w:rsidP="004847AA">
      <w:pPr>
        <w:widowControl w:val="0"/>
        <w:autoSpaceDE w:val="0"/>
        <w:autoSpaceDN w:val="0"/>
        <w:adjustRightInd w:val="0"/>
        <w:rPr>
          <w:rFonts w:ascii="Times New Roman" w:hAnsi="Times New Roman" w:cs="Times New Roman"/>
          <w:color w:val="343434"/>
        </w:rPr>
      </w:pPr>
    </w:p>
    <w:p w14:paraId="4A7907D8" w14:textId="77777777" w:rsidR="004847AA" w:rsidRPr="00083011" w:rsidRDefault="004847AA" w:rsidP="004847AA">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color w:val="343434"/>
        </w:rPr>
        <w:t>Time required:</w:t>
      </w:r>
      <w:r w:rsidRPr="00083011">
        <w:rPr>
          <w:rFonts w:ascii="Times New Roman" w:hAnsi="Times New Roman" w:cs="Times New Roman"/>
          <w:color w:val="343434"/>
        </w:rPr>
        <w:t xml:space="preserve"> </w:t>
      </w:r>
      <w:r w:rsidR="005C71F1" w:rsidRPr="00083011">
        <w:rPr>
          <w:rFonts w:ascii="Times New Roman" w:hAnsi="Times New Roman" w:cs="Times New Roman"/>
          <w:color w:val="343434"/>
        </w:rPr>
        <w:t>3</w:t>
      </w:r>
      <w:r w:rsidRPr="00083011">
        <w:rPr>
          <w:rFonts w:ascii="Times New Roman" w:hAnsi="Times New Roman" w:cs="Times New Roman"/>
          <w:color w:val="343434"/>
        </w:rPr>
        <w:t xml:space="preserve"> days</w:t>
      </w:r>
      <w:r w:rsidR="006D5C15" w:rsidRPr="00083011">
        <w:rPr>
          <w:rFonts w:ascii="Times New Roman" w:hAnsi="Times New Roman" w:cs="Times New Roman"/>
          <w:color w:val="343434"/>
        </w:rPr>
        <w:t xml:space="preserve"> (45 min.)</w:t>
      </w:r>
    </w:p>
    <w:p w14:paraId="202EC914" w14:textId="77777777" w:rsidR="006D5C15" w:rsidRPr="00083011" w:rsidRDefault="006D5C15" w:rsidP="006D5C15">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color w:val="343434"/>
        </w:rPr>
        <w:t>Materials required:</w:t>
      </w:r>
      <w:r w:rsidRPr="00083011">
        <w:rPr>
          <w:rFonts w:ascii="Times New Roman" w:hAnsi="Times New Roman" w:cs="Times New Roman"/>
          <w:color w:val="343434"/>
        </w:rPr>
        <w:t xml:space="preserve"> Paper, Pencil, Internet, Household Trash</w:t>
      </w:r>
    </w:p>
    <w:p w14:paraId="3DE4D56A" w14:textId="77777777" w:rsidR="00F66B03" w:rsidRPr="00083011" w:rsidRDefault="006D5C15" w:rsidP="00F66B03">
      <w:pPr>
        <w:rPr>
          <w:rFonts w:ascii="Times New Roman" w:eastAsia="Times New Roman" w:hAnsi="Times New Roman" w:cs="Times New Roman"/>
        </w:rPr>
      </w:pPr>
      <w:r w:rsidRPr="00083011">
        <w:rPr>
          <w:rFonts w:ascii="Times New Roman" w:hAnsi="Times New Roman" w:cs="Times New Roman"/>
          <w:b/>
          <w:color w:val="343434"/>
        </w:rPr>
        <w:t>Related background</w:t>
      </w:r>
      <w:r w:rsidRPr="00083011">
        <w:rPr>
          <w:rFonts w:ascii="Times New Roman" w:hAnsi="Times New Roman" w:cs="Times New Roman"/>
          <w:color w:val="343434"/>
        </w:rPr>
        <w:t xml:space="preserve"> reading:</w:t>
      </w:r>
      <w:r w:rsidR="005C71F1" w:rsidRPr="00083011">
        <w:rPr>
          <w:rFonts w:ascii="Times New Roman" w:hAnsi="Times New Roman" w:cs="Times New Roman"/>
          <w:color w:val="343434"/>
        </w:rPr>
        <w:t xml:space="preserve"> Article from</w:t>
      </w:r>
      <w:r w:rsidR="00F66B03" w:rsidRPr="00083011">
        <w:rPr>
          <w:rFonts w:ascii="Times New Roman" w:hAnsi="Times New Roman" w:cs="Times New Roman"/>
          <w:color w:val="343434"/>
        </w:rPr>
        <w:t xml:space="preserve"> http://www.sciencejournalforkids.org</w:t>
      </w:r>
    </w:p>
    <w:p w14:paraId="0EDC127C" w14:textId="77777777" w:rsidR="006D5C15" w:rsidRPr="00083011" w:rsidRDefault="00F66B03" w:rsidP="006D5C15">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Radworks.org</w:t>
      </w:r>
    </w:p>
    <w:p w14:paraId="2BBDE3C2" w14:textId="4B84B69A" w:rsidR="005C71F1" w:rsidRPr="00083011" w:rsidRDefault="006D5C15" w:rsidP="005C71F1">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color w:val="343434"/>
        </w:rPr>
        <w:t>Related documents</w:t>
      </w:r>
      <w:r w:rsidRPr="00083011">
        <w:rPr>
          <w:rFonts w:ascii="Times New Roman" w:hAnsi="Times New Roman" w:cs="Times New Roman"/>
          <w:color w:val="343434"/>
        </w:rPr>
        <w:t xml:space="preserve">: </w:t>
      </w:r>
      <w:r w:rsidR="005C71F1" w:rsidRPr="00083011">
        <w:rPr>
          <w:rFonts w:ascii="Times New Roman" w:hAnsi="Times New Roman" w:cs="Times New Roman"/>
          <w:color w:val="343434"/>
        </w:rPr>
        <w:t xml:space="preserve">Video from YouTube </w:t>
      </w:r>
      <w:r w:rsidR="00026184">
        <w:rPr>
          <w:rFonts w:ascii="Times New Roman" w:hAnsi="Times New Roman" w:cs="Times New Roman"/>
          <w:color w:val="343434"/>
        </w:rPr>
        <w:t>DSNY- New York Garbage Trucks</w:t>
      </w:r>
      <w:proofErr w:type="gramStart"/>
      <w:r w:rsidR="00026184">
        <w:rPr>
          <w:rFonts w:ascii="Times New Roman" w:hAnsi="Times New Roman" w:cs="Times New Roman"/>
          <w:color w:val="343434"/>
        </w:rPr>
        <w:t>;  Where</w:t>
      </w:r>
      <w:proofErr w:type="gramEnd"/>
      <w:r w:rsidR="00026184">
        <w:rPr>
          <w:rFonts w:ascii="Times New Roman" w:hAnsi="Times New Roman" w:cs="Times New Roman"/>
          <w:color w:val="343434"/>
        </w:rPr>
        <w:t xml:space="preserve"> Does NEW York City’s Trash Go? </w:t>
      </w:r>
    </w:p>
    <w:p w14:paraId="2ED7529C" w14:textId="77777777" w:rsidR="006D5C15" w:rsidRPr="00083011" w:rsidRDefault="005C71F1" w:rsidP="006D5C15">
      <w:pPr>
        <w:widowControl w:val="0"/>
        <w:autoSpaceDE w:val="0"/>
        <w:autoSpaceDN w:val="0"/>
        <w:adjustRightInd w:val="0"/>
        <w:rPr>
          <w:rFonts w:ascii="Times New Roman" w:hAnsi="Times New Roman" w:cs="Times New Roman"/>
          <w:b/>
          <w:color w:val="343434"/>
        </w:rPr>
      </w:pPr>
      <w:r w:rsidRPr="00083011">
        <w:rPr>
          <w:rFonts w:ascii="Times New Roman" w:hAnsi="Times New Roman" w:cs="Times New Roman"/>
          <w:color w:val="343434"/>
        </w:rPr>
        <w:t xml:space="preserve"> </w:t>
      </w:r>
      <w:r w:rsidRPr="00083011">
        <w:rPr>
          <w:rFonts w:ascii="Times New Roman" w:hAnsi="Times New Roman" w:cs="Times New Roman"/>
          <w:b/>
          <w:color w:val="343434"/>
        </w:rPr>
        <w:t>Related links</w:t>
      </w:r>
      <w:r w:rsidR="00561790" w:rsidRPr="00083011">
        <w:rPr>
          <w:rFonts w:ascii="Times New Roman" w:hAnsi="Times New Roman" w:cs="Times New Roman"/>
          <w:b/>
          <w:color w:val="343434"/>
        </w:rPr>
        <w:t>: www.greencosrvices.com</w:t>
      </w:r>
    </w:p>
    <w:p w14:paraId="1588E8F1" w14:textId="77777777" w:rsidR="006D5C15" w:rsidRPr="00083011" w:rsidRDefault="006D5C15" w:rsidP="006D5C15">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Lesson Description: In this lesson students will conduct investigate their own trash consumption and become aware of how improperly handled trash impacts the environment.</w:t>
      </w:r>
    </w:p>
    <w:p w14:paraId="405D16DB" w14:textId="77777777" w:rsidR="006D5C15" w:rsidRPr="00083011" w:rsidRDefault="006D5C15" w:rsidP="006D5C15">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Building studen</w:t>
      </w:r>
      <w:r w:rsidR="00507DE7" w:rsidRPr="00083011">
        <w:rPr>
          <w:rFonts w:ascii="Times New Roman" w:hAnsi="Times New Roman" w:cs="Times New Roman"/>
          <w:color w:val="343434"/>
        </w:rPr>
        <w:t>t</w:t>
      </w:r>
      <w:r w:rsidRPr="00083011">
        <w:rPr>
          <w:rFonts w:ascii="Times New Roman" w:hAnsi="Times New Roman" w:cs="Times New Roman"/>
          <w:color w:val="343434"/>
        </w:rPr>
        <w:t>s knowledge regarding where our waste goes once it is disposed of. In addition, students will comprehend the difference between types of trash (biodegradable vs. non-biodegradable) and their affect the environment.</w:t>
      </w:r>
    </w:p>
    <w:p w14:paraId="4E4296F7" w14:textId="77777777" w:rsidR="006D5C15" w:rsidRPr="00083011" w:rsidRDefault="004D45A6" w:rsidP="00794E68">
      <w:pPr>
        <w:widowControl w:val="0"/>
        <w:autoSpaceDE w:val="0"/>
        <w:autoSpaceDN w:val="0"/>
        <w:adjustRightInd w:val="0"/>
        <w:outlineLvl w:val="0"/>
        <w:rPr>
          <w:rFonts w:ascii="Times New Roman" w:hAnsi="Times New Roman" w:cs="Times New Roman"/>
          <w:color w:val="343434"/>
        </w:rPr>
      </w:pPr>
      <w:r w:rsidRPr="00083011">
        <w:rPr>
          <w:rFonts w:ascii="Times New Roman" w:hAnsi="Times New Roman" w:cs="Times New Roman"/>
          <w:color w:val="343434"/>
        </w:rPr>
        <w:t xml:space="preserve">Learning </w:t>
      </w:r>
      <w:r w:rsidR="006D5C15" w:rsidRPr="00083011">
        <w:rPr>
          <w:rFonts w:ascii="Times New Roman" w:hAnsi="Times New Roman" w:cs="Times New Roman"/>
          <w:color w:val="343434"/>
        </w:rPr>
        <w:t>Objectives</w:t>
      </w:r>
    </w:p>
    <w:p w14:paraId="6BA65F8A" w14:textId="77777777" w:rsidR="006D5C15" w:rsidRPr="00083011" w:rsidRDefault="006D5C15" w:rsidP="006D5C15">
      <w:pPr>
        <w:widowControl w:val="0"/>
        <w:numPr>
          <w:ilvl w:val="0"/>
          <w:numId w:val="2"/>
        </w:numPr>
        <w:tabs>
          <w:tab w:val="left" w:pos="220"/>
          <w:tab w:val="left" w:pos="720"/>
        </w:tabs>
        <w:autoSpaceDE w:val="0"/>
        <w:autoSpaceDN w:val="0"/>
        <w:adjustRightInd w:val="0"/>
        <w:ind w:hanging="720"/>
        <w:rPr>
          <w:rFonts w:ascii="Times New Roman" w:hAnsi="Times New Roman" w:cs="Times New Roman"/>
          <w:color w:val="343434"/>
        </w:rPr>
      </w:pPr>
      <w:r w:rsidRPr="00083011">
        <w:rPr>
          <w:rFonts w:ascii="Times New Roman" w:hAnsi="Times New Roman" w:cs="Times New Roman"/>
          <w:color w:val="343434"/>
        </w:rPr>
        <w:t>Students will be able to define biodegradable and non-biodegradable waste.</w:t>
      </w:r>
    </w:p>
    <w:p w14:paraId="68AC1ADB" w14:textId="77777777" w:rsidR="006D5C15" w:rsidRPr="00083011" w:rsidRDefault="006D5C15" w:rsidP="006D5C15">
      <w:pPr>
        <w:widowControl w:val="0"/>
        <w:numPr>
          <w:ilvl w:val="0"/>
          <w:numId w:val="2"/>
        </w:numPr>
        <w:tabs>
          <w:tab w:val="left" w:pos="220"/>
          <w:tab w:val="left" w:pos="720"/>
        </w:tabs>
        <w:autoSpaceDE w:val="0"/>
        <w:autoSpaceDN w:val="0"/>
        <w:adjustRightInd w:val="0"/>
        <w:ind w:hanging="720"/>
        <w:rPr>
          <w:rFonts w:ascii="Times New Roman" w:hAnsi="Times New Roman" w:cs="Times New Roman"/>
          <w:color w:val="343434"/>
        </w:rPr>
      </w:pPr>
      <w:r w:rsidRPr="00083011">
        <w:rPr>
          <w:rFonts w:ascii="Times New Roman" w:hAnsi="Times New Roman" w:cs="Times New Roman"/>
          <w:color w:val="343434"/>
        </w:rPr>
        <w:t>Students will be able to identify types of biodegradable and non-biodegradable trash.</w:t>
      </w:r>
    </w:p>
    <w:p w14:paraId="2D8F28CA" w14:textId="77777777" w:rsidR="005C71F1" w:rsidRPr="00083011" w:rsidRDefault="005C71F1" w:rsidP="005C71F1">
      <w:pPr>
        <w:widowControl w:val="0"/>
        <w:numPr>
          <w:ilvl w:val="0"/>
          <w:numId w:val="2"/>
        </w:numPr>
        <w:tabs>
          <w:tab w:val="left" w:pos="220"/>
          <w:tab w:val="left" w:pos="720"/>
        </w:tabs>
        <w:autoSpaceDE w:val="0"/>
        <w:autoSpaceDN w:val="0"/>
        <w:adjustRightInd w:val="0"/>
        <w:ind w:hanging="720"/>
        <w:rPr>
          <w:rFonts w:ascii="Times New Roman" w:hAnsi="Times New Roman" w:cs="Times New Roman"/>
          <w:color w:val="343434"/>
        </w:rPr>
      </w:pPr>
      <w:r w:rsidRPr="00083011">
        <w:rPr>
          <w:rFonts w:ascii="Times New Roman" w:hAnsi="Times New Roman" w:cs="Times New Roman"/>
          <w:color w:val="343434"/>
        </w:rPr>
        <w:t>Students will understand the basic chemistry/biology of how materials biodegrade (or don’t!).</w:t>
      </w:r>
    </w:p>
    <w:p w14:paraId="681C9011" w14:textId="77777777" w:rsidR="006D5C15" w:rsidRPr="00083011" w:rsidRDefault="006D5C15" w:rsidP="006D5C15">
      <w:pPr>
        <w:widowControl w:val="0"/>
        <w:numPr>
          <w:ilvl w:val="0"/>
          <w:numId w:val="2"/>
        </w:numPr>
        <w:tabs>
          <w:tab w:val="left" w:pos="220"/>
          <w:tab w:val="left" w:pos="720"/>
        </w:tabs>
        <w:autoSpaceDE w:val="0"/>
        <w:autoSpaceDN w:val="0"/>
        <w:adjustRightInd w:val="0"/>
        <w:ind w:hanging="720"/>
        <w:rPr>
          <w:rFonts w:ascii="Times New Roman" w:hAnsi="Times New Roman" w:cs="Times New Roman"/>
          <w:color w:val="343434"/>
        </w:rPr>
      </w:pPr>
      <w:r w:rsidRPr="00083011">
        <w:rPr>
          <w:rFonts w:ascii="Times New Roman" w:hAnsi="Times New Roman" w:cs="Times New Roman"/>
          <w:color w:val="343434"/>
        </w:rPr>
        <w:t xml:space="preserve">Students will understand how recycling may off set the overall trash production in their household, community, </w:t>
      </w:r>
      <w:r w:rsidR="00507DE7" w:rsidRPr="00083011">
        <w:rPr>
          <w:rFonts w:ascii="Times New Roman" w:hAnsi="Times New Roman" w:cs="Times New Roman"/>
          <w:color w:val="343434"/>
        </w:rPr>
        <w:t>city</w:t>
      </w:r>
      <w:r w:rsidRPr="00083011">
        <w:rPr>
          <w:rFonts w:ascii="Times New Roman" w:hAnsi="Times New Roman" w:cs="Times New Roman"/>
          <w:color w:val="343434"/>
        </w:rPr>
        <w:t xml:space="preserve">, and the </w:t>
      </w:r>
      <w:r w:rsidR="00507DE7" w:rsidRPr="00083011">
        <w:rPr>
          <w:rFonts w:ascii="Times New Roman" w:hAnsi="Times New Roman" w:cs="Times New Roman"/>
          <w:color w:val="343434"/>
        </w:rPr>
        <w:t>state/c</w:t>
      </w:r>
      <w:r w:rsidR="005C71F1" w:rsidRPr="00083011">
        <w:rPr>
          <w:rFonts w:ascii="Times New Roman" w:hAnsi="Times New Roman" w:cs="Times New Roman"/>
          <w:color w:val="343434"/>
        </w:rPr>
        <w:t>ou</w:t>
      </w:r>
      <w:r w:rsidR="00507DE7" w:rsidRPr="00083011">
        <w:rPr>
          <w:rFonts w:ascii="Times New Roman" w:hAnsi="Times New Roman" w:cs="Times New Roman"/>
          <w:color w:val="343434"/>
        </w:rPr>
        <w:t>ntry</w:t>
      </w:r>
      <w:r w:rsidRPr="00083011">
        <w:rPr>
          <w:rFonts w:ascii="Times New Roman" w:hAnsi="Times New Roman" w:cs="Times New Roman"/>
          <w:color w:val="343434"/>
        </w:rPr>
        <w:t>.</w:t>
      </w:r>
    </w:p>
    <w:p w14:paraId="2ACFCF58" w14:textId="77777777" w:rsidR="006D5C15" w:rsidRPr="00083011" w:rsidRDefault="006D5C15" w:rsidP="006D5C15">
      <w:pPr>
        <w:widowControl w:val="0"/>
        <w:numPr>
          <w:ilvl w:val="0"/>
          <w:numId w:val="2"/>
        </w:numPr>
        <w:tabs>
          <w:tab w:val="left" w:pos="220"/>
          <w:tab w:val="left" w:pos="720"/>
        </w:tabs>
        <w:autoSpaceDE w:val="0"/>
        <w:autoSpaceDN w:val="0"/>
        <w:adjustRightInd w:val="0"/>
        <w:ind w:hanging="720"/>
        <w:rPr>
          <w:rFonts w:ascii="Times New Roman" w:hAnsi="Times New Roman" w:cs="Times New Roman"/>
          <w:color w:val="343434"/>
        </w:rPr>
      </w:pPr>
      <w:r w:rsidRPr="00083011">
        <w:rPr>
          <w:rFonts w:ascii="Times New Roman" w:hAnsi="Times New Roman" w:cs="Times New Roman"/>
          <w:color w:val="343434"/>
        </w:rPr>
        <w:t>Students will comprehend the process of trash disposal, from your house to the landfill.</w:t>
      </w:r>
    </w:p>
    <w:p w14:paraId="01521D6B" w14:textId="77777777" w:rsidR="006D5C15" w:rsidRPr="00083011" w:rsidRDefault="006D5C15" w:rsidP="006D5C15">
      <w:pPr>
        <w:widowControl w:val="0"/>
        <w:numPr>
          <w:ilvl w:val="0"/>
          <w:numId w:val="2"/>
        </w:numPr>
        <w:tabs>
          <w:tab w:val="left" w:pos="220"/>
          <w:tab w:val="left" w:pos="720"/>
        </w:tabs>
        <w:autoSpaceDE w:val="0"/>
        <w:autoSpaceDN w:val="0"/>
        <w:adjustRightInd w:val="0"/>
        <w:ind w:hanging="720"/>
        <w:rPr>
          <w:rFonts w:ascii="Times New Roman" w:hAnsi="Times New Roman" w:cs="Times New Roman"/>
          <w:color w:val="343434"/>
        </w:rPr>
      </w:pPr>
      <w:r w:rsidRPr="00083011">
        <w:rPr>
          <w:rFonts w:ascii="Times New Roman" w:hAnsi="Times New Roman" w:cs="Times New Roman"/>
          <w:color w:val="343434"/>
        </w:rPr>
        <w:t>Students will discuss how they will change their current practices to ameliorate their own ‘trash’ situation.</w:t>
      </w:r>
    </w:p>
    <w:p w14:paraId="463F390F" w14:textId="77777777" w:rsidR="006D5C15" w:rsidRPr="00083011" w:rsidRDefault="006D5C15" w:rsidP="00561790">
      <w:pPr>
        <w:widowControl w:val="0"/>
        <w:autoSpaceDE w:val="0"/>
        <w:autoSpaceDN w:val="0"/>
        <w:adjustRightInd w:val="0"/>
        <w:jc w:val="both"/>
        <w:rPr>
          <w:rFonts w:ascii="Times New Roman" w:hAnsi="Times New Roman" w:cs="Times New Roman"/>
          <w:color w:val="343434"/>
        </w:rPr>
      </w:pPr>
      <w:r w:rsidRPr="00083011">
        <w:rPr>
          <w:rFonts w:ascii="Times New Roman" w:hAnsi="Times New Roman" w:cs="Times New Roman"/>
          <w:color w:val="343434"/>
        </w:rPr>
        <w:t>Assessment Techniques</w:t>
      </w:r>
    </w:p>
    <w:p w14:paraId="027CCE38" w14:textId="77777777" w:rsidR="005C71F1" w:rsidRPr="00083011" w:rsidRDefault="005C71F1" w:rsidP="006D5C15">
      <w:pPr>
        <w:widowControl w:val="0"/>
        <w:autoSpaceDE w:val="0"/>
        <w:autoSpaceDN w:val="0"/>
        <w:adjustRightInd w:val="0"/>
        <w:rPr>
          <w:rFonts w:ascii="Times New Roman" w:hAnsi="Times New Roman" w:cs="Times New Roman"/>
          <w:color w:val="343434"/>
        </w:rPr>
      </w:pPr>
    </w:p>
    <w:p w14:paraId="08FFEA27" w14:textId="77777777" w:rsidR="006D5C15" w:rsidRPr="00083011" w:rsidRDefault="006D5C15" w:rsidP="00794E68">
      <w:pPr>
        <w:widowControl w:val="0"/>
        <w:autoSpaceDE w:val="0"/>
        <w:autoSpaceDN w:val="0"/>
        <w:adjustRightInd w:val="0"/>
        <w:outlineLvl w:val="0"/>
        <w:rPr>
          <w:rFonts w:ascii="Times New Roman" w:hAnsi="Times New Roman" w:cs="Times New Roman"/>
          <w:color w:val="343434"/>
        </w:rPr>
      </w:pPr>
      <w:r w:rsidRPr="00083011">
        <w:rPr>
          <w:rFonts w:ascii="Times New Roman" w:hAnsi="Times New Roman" w:cs="Times New Roman"/>
          <w:color w:val="343434"/>
        </w:rPr>
        <w:t xml:space="preserve">1. </w:t>
      </w:r>
      <w:r w:rsidR="005C71F1" w:rsidRPr="00083011">
        <w:rPr>
          <w:rFonts w:ascii="Times New Roman" w:hAnsi="Times New Roman" w:cs="Times New Roman"/>
          <w:color w:val="343434"/>
        </w:rPr>
        <w:t xml:space="preserve">Students will fill out The </w:t>
      </w:r>
      <w:r w:rsidRPr="00083011">
        <w:rPr>
          <w:rFonts w:ascii="Times New Roman" w:hAnsi="Times New Roman" w:cs="Times New Roman"/>
          <w:color w:val="343434"/>
        </w:rPr>
        <w:t>Survey</w:t>
      </w:r>
      <w:r w:rsidR="005C71F1" w:rsidRPr="00083011">
        <w:rPr>
          <w:rFonts w:ascii="Times New Roman" w:hAnsi="Times New Roman" w:cs="Times New Roman"/>
          <w:color w:val="343434"/>
        </w:rPr>
        <w:t xml:space="preserve"> pre and post lesson </w:t>
      </w:r>
    </w:p>
    <w:p w14:paraId="5CC6894C" w14:textId="77777777" w:rsidR="009E7590" w:rsidRPr="00083011" w:rsidRDefault="009E7590" w:rsidP="009E7590">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bCs/>
          <w:color w:val="343434"/>
        </w:rPr>
        <w:t>Explanations to class</w:t>
      </w:r>
      <w:r w:rsidRPr="00083011">
        <w:rPr>
          <w:rFonts w:ascii="Times New Roman" w:hAnsi="Times New Roman" w:cs="Times New Roman"/>
          <w:color w:val="343434"/>
        </w:rPr>
        <w:t xml:space="preserve">: </w:t>
      </w:r>
      <w:r w:rsidRPr="00083011">
        <w:rPr>
          <w:rFonts w:ascii="Times New Roman" w:hAnsi="Times New Roman" w:cs="Times New Roman"/>
          <w:iCs/>
          <w:color w:val="343434"/>
        </w:rPr>
        <w:t xml:space="preserve">This is a pre-activity that will be revisited after </w:t>
      </w:r>
      <w:r w:rsidR="00562963" w:rsidRPr="00083011">
        <w:rPr>
          <w:rFonts w:ascii="Times New Roman" w:hAnsi="Times New Roman" w:cs="Times New Roman"/>
          <w:iCs/>
          <w:color w:val="343434"/>
        </w:rPr>
        <w:t>we</w:t>
      </w:r>
      <w:r w:rsidRPr="00083011">
        <w:rPr>
          <w:rFonts w:ascii="Times New Roman" w:hAnsi="Times New Roman" w:cs="Times New Roman"/>
          <w:iCs/>
          <w:color w:val="343434"/>
        </w:rPr>
        <w:t xml:space="preserve"> </w:t>
      </w:r>
      <w:r w:rsidR="00562963" w:rsidRPr="00083011">
        <w:rPr>
          <w:rFonts w:ascii="Times New Roman" w:hAnsi="Times New Roman" w:cs="Times New Roman"/>
          <w:iCs/>
          <w:color w:val="343434"/>
        </w:rPr>
        <w:t>(</w:t>
      </w:r>
      <w:r w:rsidRPr="00083011">
        <w:rPr>
          <w:rFonts w:ascii="Times New Roman" w:hAnsi="Times New Roman" w:cs="Times New Roman"/>
          <w:iCs/>
          <w:color w:val="343434"/>
        </w:rPr>
        <w:t>students</w:t>
      </w:r>
      <w:r w:rsidR="00562963" w:rsidRPr="00083011">
        <w:rPr>
          <w:rFonts w:ascii="Times New Roman" w:hAnsi="Times New Roman" w:cs="Times New Roman"/>
          <w:iCs/>
          <w:color w:val="343434"/>
        </w:rPr>
        <w:t>)</w:t>
      </w:r>
      <w:r w:rsidRPr="00083011">
        <w:rPr>
          <w:rFonts w:ascii="Times New Roman" w:hAnsi="Times New Roman" w:cs="Times New Roman"/>
          <w:iCs/>
          <w:color w:val="343434"/>
        </w:rPr>
        <w:t xml:space="preserve"> have gained instructional knowledge regarding proper waste disposal.</w:t>
      </w:r>
    </w:p>
    <w:p w14:paraId="478E231C" w14:textId="77777777" w:rsidR="009E7590" w:rsidRPr="00083011" w:rsidRDefault="009E7590" w:rsidP="00794E68">
      <w:pPr>
        <w:widowControl w:val="0"/>
        <w:autoSpaceDE w:val="0"/>
        <w:autoSpaceDN w:val="0"/>
        <w:adjustRightInd w:val="0"/>
        <w:outlineLvl w:val="0"/>
        <w:rPr>
          <w:rFonts w:ascii="Times New Roman" w:hAnsi="Times New Roman" w:cs="Times New Roman"/>
          <w:color w:val="343434"/>
        </w:rPr>
      </w:pPr>
      <w:r w:rsidRPr="00083011">
        <w:rPr>
          <w:rFonts w:ascii="Times New Roman" w:hAnsi="Times New Roman" w:cs="Times New Roman"/>
          <w:b/>
          <w:bCs/>
          <w:color w:val="343434"/>
        </w:rPr>
        <w:t>Pre-activity</w:t>
      </w:r>
    </w:p>
    <w:p w14:paraId="32E5B30D" w14:textId="77777777" w:rsidR="009E7590" w:rsidRPr="00083011" w:rsidRDefault="009E7590" w:rsidP="009E7590">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 xml:space="preserve">Hand out the “Waste Disposal Survey” (WDS). Ask students to cut out all the potential sources of debris we generate in our daily lives. Students can fill in </w:t>
      </w:r>
      <w:r w:rsidR="008D1688" w:rsidRPr="00083011">
        <w:rPr>
          <w:rFonts w:ascii="Times New Roman" w:hAnsi="Times New Roman" w:cs="Times New Roman"/>
          <w:color w:val="343434"/>
        </w:rPr>
        <w:t>‘waste items’ that are no</w:t>
      </w:r>
      <w:r w:rsidRPr="00083011">
        <w:rPr>
          <w:rFonts w:ascii="Times New Roman" w:hAnsi="Times New Roman" w:cs="Times New Roman"/>
          <w:color w:val="343434"/>
        </w:rPr>
        <w:t>t listed. Once the ‘items’ are cut out, ask the students to organize them in the table according to where they think they belong. Tape or staple the items in the ‘appropriate’ category.</w:t>
      </w:r>
    </w:p>
    <w:p w14:paraId="3112D74F" w14:textId="77777777" w:rsidR="00561790" w:rsidRPr="00083011" w:rsidRDefault="009E7590" w:rsidP="00561790">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 xml:space="preserve">Make </w:t>
      </w:r>
      <w:r w:rsidR="00562963" w:rsidRPr="00083011">
        <w:rPr>
          <w:rFonts w:ascii="Times New Roman" w:hAnsi="Times New Roman" w:cs="Times New Roman"/>
          <w:color w:val="343434"/>
        </w:rPr>
        <w:t>we</w:t>
      </w:r>
      <w:r w:rsidRPr="00083011">
        <w:rPr>
          <w:rFonts w:ascii="Times New Roman" w:hAnsi="Times New Roman" w:cs="Times New Roman"/>
          <w:color w:val="343434"/>
        </w:rPr>
        <w:t xml:space="preserve"> </w:t>
      </w:r>
      <w:r w:rsidR="00562963" w:rsidRPr="00083011">
        <w:rPr>
          <w:rFonts w:ascii="Times New Roman" w:hAnsi="Times New Roman" w:cs="Times New Roman"/>
          <w:color w:val="343434"/>
        </w:rPr>
        <w:t>(</w:t>
      </w:r>
      <w:r w:rsidRPr="00083011">
        <w:rPr>
          <w:rFonts w:ascii="Times New Roman" w:hAnsi="Times New Roman" w:cs="Times New Roman"/>
          <w:color w:val="343434"/>
        </w:rPr>
        <w:t>students</w:t>
      </w:r>
      <w:r w:rsidR="00562963" w:rsidRPr="00083011">
        <w:rPr>
          <w:rFonts w:ascii="Times New Roman" w:hAnsi="Times New Roman" w:cs="Times New Roman"/>
          <w:color w:val="343434"/>
        </w:rPr>
        <w:t>)</w:t>
      </w:r>
      <w:r w:rsidRPr="00083011">
        <w:rPr>
          <w:rFonts w:ascii="Times New Roman" w:hAnsi="Times New Roman" w:cs="Times New Roman"/>
          <w:color w:val="343434"/>
        </w:rPr>
        <w:t xml:space="preserve"> put </w:t>
      </w:r>
      <w:r w:rsidR="00562963" w:rsidRPr="00083011">
        <w:rPr>
          <w:rFonts w:ascii="Times New Roman" w:hAnsi="Times New Roman" w:cs="Times New Roman"/>
          <w:color w:val="343434"/>
        </w:rPr>
        <w:t>our</w:t>
      </w:r>
      <w:r w:rsidRPr="00083011">
        <w:rPr>
          <w:rFonts w:ascii="Times New Roman" w:hAnsi="Times New Roman" w:cs="Times New Roman"/>
          <w:color w:val="343434"/>
        </w:rPr>
        <w:t xml:space="preserve"> names on </w:t>
      </w:r>
      <w:r w:rsidR="00562963" w:rsidRPr="00083011">
        <w:rPr>
          <w:rFonts w:ascii="Times New Roman" w:hAnsi="Times New Roman" w:cs="Times New Roman"/>
          <w:color w:val="343434"/>
        </w:rPr>
        <w:t>our</w:t>
      </w:r>
      <w:r w:rsidRPr="00083011">
        <w:rPr>
          <w:rFonts w:ascii="Times New Roman" w:hAnsi="Times New Roman" w:cs="Times New Roman"/>
          <w:color w:val="343434"/>
        </w:rPr>
        <w:t xml:space="preserve"> table (on the front) and save them for later discussion. You can even display them around the room.</w:t>
      </w:r>
    </w:p>
    <w:p w14:paraId="3ADAC685" w14:textId="77777777" w:rsidR="00826313" w:rsidRPr="00083011" w:rsidRDefault="00826313" w:rsidP="00561790">
      <w:pPr>
        <w:widowControl w:val="0"/>
        <w:autoSpaceDE w:val="0"/>
        <w:autoSpaceDN w:val="0"/>
        <w:adjustRightInd w:val="0"/>
        <w:rPr>
          <w:rFonts w:ascii="Times New Roman" w:hAnsi="Times New Roman" w:cs="Times New Roman"/>
          <w:color w:val="343434"/>
        </w:rPr>
      </w:pPr>
    </w:p>
    <w:p w14:paraId="75FEA777" w14:textId="77777777" w:rsidR="00826313" w:rsidRPr="00083011" w:rsidRDefault="00826313" w:rsidP="00561790">
      <w:pPr>
        <w:widowControl w:val="0"/>
        <w:autoSpaceDE w:val="0"/>
        <w:autoSpaceDN w:val="0"/>
        <w:adjustRightInd w:val="0"/>
        <w:rPr>
          <w:rFonts w:ascii="Times New Roman" w:hAnsi="Times New Roman" w:cs="Times New Roman"/>
          <w:color w:val="343434"/>
          <w:sz w:val="28"/>
          <w:szCs w:val="28"/>
        </w:rPr>
      </w:pPr>
    </w:p>
    <w:p w14:paraId="456B878D" w14:textId="77777777" w:rsidR="00826313" w:rsidRPr="00083011" w:rsidRDefault="00826313" w:rsidP="00561790">
      <w:pPr>
        <w:widowControl w:val="0"/>
        <w:autoSpaceDE w:val="0"/>
        <w:autoSpaceDN w:val="0"/>
        <w:adjustRightInd w:val="0"/>
        <w:rPr>
          <w:rFonts w:ascii="Times New Roman" w:hAnsi="Times New Roman" w:cs="Times New Roman"/>
          <w:color w:val="343434"/>
          <w:sz w:val="28"/>
          <w:szCs w:val="28"/>
        </w:rPr>
      </w:pPr>
    </w:p>
    <w:tbl>
      <w:tblPr>
        <w:tblStyle w:val="TableGrid"/>
        <w:tblW w:w="9810" w:type="dxa"/>
        <w:tblInd w:w="-612" w:type="dxa"/>
        <w:tblLayout w:type="fixed"/>
        <w:tblLook w:val="04A0" w:firstRow="1" w:lastRow="0" w:firstColumn="1" w:lastColumn="0" w:noHBand="0" w:noVBand="1"/>
      </w:tblPr>
      <w:tblGrid>
        <w:gridCol w:w="2934"/>
        <w:gridCol w:w="2952"/>
        <w:gridCol w:w="3924"/>
      </w:tblGrid>
      <w:tr w:rsidR="00561790" w:rsidRPr="00083011" w14:paraId="52F90CD0" w14:textId="77777777" w:rsidTr="00561790">
        <w:tc>
          <w:tcPr>
            <w:tcW w:w="9810" w:type="dxa"/>
            <w:gridSpan w:val="3"/>
          </w:tcPr>
          <w:p w14:paraId="493C07DC" w14:textId="77777777" w:rsidR="00561790" w:rsidRPr="00083011" w:rsidRDefault="00561790" w:rsidP="00561790">
            <w:pPr>
              <w:jc w:val="center"/>
              <w:rPr>
                <w:rFonts w:ascii="Times New Roman" w:hAnsi="Times New Roman" w:cs="Times New Roman"/>
                <w:color w:val="343434"/>
                <w:sz w:val="44"/>
                <w:szCs w:val="44"/>
              </w:rPr>
            </w:pPr>
            <w:r w:rsidRPr="00083011">
              <w:rPr>
                <w:rFonts w:ascii="Times New Roman" w:hAnsi="Times New Roman" w:cs="Times New Roman"/>
                <w:color w:val="343434"/>
                <w:sz w:val="44"/>
                <w:szCs w:val="44"/>
              </w:rPr>
              <w:t>Waste/Trash Disposal Survey</w:t>
            </w:r>
          </w:p>
          <w:p w14:paraId="1F066262" w14:textId="77777777" w:rsidR="00561790" w:rsidRPr="00083011" w:rsidRDefault="00561790" w:rsidP="00561790">
            <w:pPr>
              <w:rPr>
                <w:rFonts w:ascii="Times New Roman" w:hAnsi="Times New Roman" w:cs="Times New Roman"/>
                <w:color w:val="343434"/>
                <w:sz w:val="36"/>
                <w:szCs w:val="36"/>
              </w:rPr>
            </w:pPr>
            <w:r w:rsidRPr="00083011">
              <w:rPr>
                <w:rFonts w:ascii="Times New Roman" w:hAnsi="Times New Roman" w:cs="Times New Roman"/>
                <w:color w:val="343434"/>
                <w:sz w:val="46"/>
                <w:szCs w:val="46"/>
              </w:rPr>
              <w:t xml:space="preserve">                    </w:t>
            </w:r>
            <w:r w:rsidRPr="00083011">
              <w:rPr>
                <w:rFonts w:ascii="Times New Roman" w:hAnsi="Times New Roman" w:cs="Times New Roman"/>
                <w:color w:val="343434"/>
                <w:sz w:val="36"/>
                <w:szCs w:val="36"/>
              </w:rPr>
              <w:t>Name: ____________________Date</w:t>
            </w:r>
            <w:proofErr w:type="gramStart"/>
            <w:r w:rsidRPr="00083011">
              <w:rPr>
                <w:rFonts w:ascii="Times New Roman" w:hAnsi="Times New Roman" w:cs="Times New Roman"/>
                <w:color w:val="343434"/>
                <w:sz w:val="36"/>
                <w:szCs w:val="36"/>
              </w:rPr>
              <w:t>:_</w:t>
            </w:r>
            <w:proofErr w:type="gramEnd"/>
            <w:r w:rsidRPr="00083011">
              <w:rPr>
                <w:rFonts w:ascii="Times New Roman" w:hAnsi="Times New Roman" w:cs="Times New Roman"/>
                <w:color w:val="343434"/>
                <w:sz w:val="36"/>
                <w:szCs w:val="36"/>
              </w:rPr>
              <w:t>____</w:t>
            </w:r>
          </w:p>
        </w:tc>
      </w:tr>
      <w:tr w:rsidR="00561790" w:rsidRPr="00083011" w14:paraId="0339929E" w14:textId="77777777" w:rsidTr="00561790">
        <w:tc>
          <w:tcPr>
            <w:tcW w:w="2934" w:type="dxa"/>
          </w:tcPr>
          <w:p w14:paraId="376D5EC8" w14:textId="77777777" w:rsidR="00561790" w:rsidRPr="00083011" w:rsidRDefault="00561790" w:rsidP="00561790">
            <w:pPr>
              <w:rPr>
                <w:rFonts w:ascii="Times New Roman" w:hAnsi="Times New Roman" w:cs="Times New Roman"/>
                <w:color w:val="343434"/>
                <w:sz w:val="46"/>
                <w:szCs w:val="46"/>
              </w:rPr>
            </w:pPr>
          </w:p>
        </w:tc>
        <w:tc>
          <w:tcPr>
            <w:tcW w:w="2952" w:type="dxa"/>
          </w:tcPr>
          <w:p w14:paraId="79D9E29D" w14:textId="77777777" w:rsidR="00561790" w:rsidRPr="00083011" w:rsidRDefault="00561790" w:rsidP="00561790">
            <w:pPr>
              <w:rPr>
                <w:rFonts w:ascii="Times New Roman" w:hAnsi="Times New Roman" w:cs="Times New Roman"/>
                <w:color w:val="343434"/>
                <w:sz w:val="20"/>
                <w:szCs w:val="20"/>
              </w:rPr>
            </w:pPr>
            <w:r w:rsidRPr="00083011">
              <w:rPr>
                <w:rFonts w:ascii="Times New Roman" w:hAnsi="Times New Roman" w:cs="Times New Roman"/>
                <w:color w:val="343434"/>
                <w:sz w:val="20"/>
                <w:szCs w:val="20"/>
              </w:rPr>
              <w:t>Unacceptable Items of Litter</w:t>
            </w:r>
          </w:p>
          <w:p w14:paraId="36D79793" w14:textId="77777777" w:rsidR="00561790" w:rsidRPr="00083011" w:rsidRDefault="00561790" w:rsidP="00561790">
            <w:pPr>
              <w:rPr>
                <w:rFonts w:ascii="Times New Roman" w:hAnsi="Times New Roman" w:cs="Times New Roman"/>
                <w:color w:val="343434"/>
                <w:sz w:val="20"/>
                <w:szCs w:val="20"/>
              </w:rPr>
            </w:pPr>
            <w:r w:rsidRPr="00083011">
              <w:rPr>
                <w:rFonts w:ascii="Times New Roman" w:hAnsi="Times New Roman" w:cs="Times New Roman"/>
                <w:color w:val="343434"/>
                <w:sz w:val="20"/>
                <w:szCs w:val="20"/>
              </w:rPr>
              <w:t>(Trash you don’t want to throw     on the ground)</w:t>
            </w:r>
          </w:p>
        </w:tc>
        <w:tc>
          <w:tcPr>
            <w:tcW w:w="3924" w:type="dxa"/>
          </w:tcPr>
          <w:p w14:paraId="07DEA3AB" w14:textId="77777777" w:rsidR="00561790" w:rsidRPr="00083011" w:rsidRDefault="00561790" w:rsidP="00561790">
            <w:pPr>
              <w:ind w:left="396" w:hanging="180"/>
              <w:rPr>
                <w:rFonts w:ascii="Times New Roman" w:hAnsi="Times New Roman" w:cs="Times New Roman"/>
                <w:color w:val="343434"/>
                <w:sz w:val="20"/>
                <w:szCs w:val="20"/>
              </w:rPr>
            </w:pPr>
            <w:r w:rsidRPr="00083011">
              <w:rPr>
                <w:rFonts w:ascii="Times New Roman" w:hAnsi="Times New Roman" w:cs="Times New Roman"/>
                <w:color w:val="343434"/>
                <w:sz w:val="20"/>
                <w:szCs w:val="20"/>
              </w:rPr>
              <w:t>Acceptable Items of Litter (Trash you think it’s okay to throw on the ground)</w:t>
            </w:r>
          </w:p>
        </w:tc>
      </w:tr>
      <w:tr w:rsidR="00561790" w:rsidRPr="00083011" w14:paraId="295E8164" w14:textId="77777777" w:rsidTr="00561790">
        <w:trPr>
          <w:trHeight w:val="530"/>
        </w:trPr>
        <w:tc>
          <w:tcPr>
            <w:tcW w:w="2934" w:type="dxa"/>
          </w:tcPr>
          <w:p w14:paraId="52BA736A"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Bones/Meat</w:t>
            </w:r>
          </w:p>
        </w:tc>
        <w:tc>
          <w:tcPr>
            <w:tcW w:w="2952" w:type="dxa"/>
          </w:tcPr>
          <w:p w14:paraId="55EA964E" w14:textId="77777777" w:rsidR="00561790" w:rsidRPr="00083011" w:rsidRDefault="00561790" w:rsidP="00561790">
            <w:pPr>
              <w:rPr>
                <w:rFonts w:ascii="Times New Roman" w:hAnsi="Times New Roman" w:cs="Times New Roman"/>
                <w:color w:val="343434"/>
                <w:sz w:val="46"/>
                <w:szCs w:val="46"/>
              </w:rPr>
            </w:pPr>
          </w:p>
        </w:tc>
        <w:tc>
          <w:tcPr>
            <w:tcW w:w="3924" w:type="dxa"/>
          </w:tcPr>
          <w:p w14:paraId="2395154A" w14:textId="77777777" w:rsidR="00561790" w:rsidRPr="00083011" w:rsidRDefault="00561790" w:rsidP="00561790">
            <w:pPr>
              <w:ind w:left="36"/>
              <w:rPr>
                <w:rFonts w:ascii="Times New Roman" w:hAnsi="Times New Roman" w:cs="Times New Roman"/>
                <w:color w:val="343434"/>
                <w:sz w:val="46"/>
                <w:szCs w:val="46"/>
              </w:rPr>
            </w:pPr>
          </w:p>
        </w:tc>
      </w:tr>
      <w:tr w:rsidR="00561790" w:rsidRPr="00083011" w14:paraId="39D34F4B" w14:textId="77777777" w:rsidTr="00561790">
        <w:tc>
          <w:tcPr>
            <w:tcW w:w="2934" w:type="dxa"/>
          </w:tcPr>
          <w:p w14:paraId="29969413"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Broken Glass</w:t>
            </w:r>
          </w:p>
        </w:tc>
        <w:tc>
          <w:tcPr>
            <w:tcW w:w="2952" w:type="dxa"/>
          </w:tcPr>
          <w:p w14:paraId="10BB5FF7" w14:textId="77777777" w:rsidR="00561790" w:rsidRPr="00083011" w:rsidRDefault="00561790" w:rsidP="00561790">
            <w:pPr>
              <w:rPr>
                <w:rFonts w:ascii="Times New Roman" w:hAnsi="Times New Roman" w:cs="Times New Roman"/>
                <w:color w:val="343434"/>
                <w:sz w:val="46"/>
                <w:szCs w:val="46"/>
              </w:rPr>
            </w:pPr>
          </w:p>
        </w:tc>
        <w:tc>
          <w:tcPr>
            <w:tcW w:w="3924" w:type="dxa"/>
          </w:tcPr>
          <w:p w14:paraId="7F5D5002" w14:textId="77777777" w:rsidR="00561790" w:rsidRPr="00083011" w:rsidRDefault="00561790" w:rsidP="00561790">
            <w:pPr>
              <w:rPr>
                <w:rFonts w:ascii="Times New Roman" w:hAnsi="Times New Roman" w:cs="Times New Roman"/>
                <w:color w:val="343434"/>
                <w:sz w:val="46"/>
                <w:szCs w:val="46"/>
              </w:rPr>
            </w:pPr>
          </w:p>
        </w:tc>
      </w:tr>
      <w:tr w:rsidR="00561790" w:rsidRPr="00083011" w14:paraId="11FA220D" w14:textId="77777777" w:rsidTr="00561790">
        <w:tc>
          <w:tcPr>
            <w:tcW w:w="2934" w:type="dxa"/>
          </w:tcPr>
          <w:p w14:paraId="7A95BFBE"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Cans</w:t>
            </w:r>
          </w:p>
        </w:tc>
        <w:tc>
          <w:tcPr>
            <w:tcW w:w="2952" w:type="dxa"/>
          </w:tcPr>
          <w:p w14:paraId="5DE9D182" w14:textId="77777777" w:rsidR="00561790" w:rsidRPr="00083011" w:rsidRDefault="00561790" w:rsidP="00561790">
            <w:pPr>
              <w:rPr>
                <w:rFonts w:ascii="Times New Roman" w:hAnsi="Times New Roman" w:cs="Times New Roman"/>
                <w:color w:val="343434"/>
                <w:sz w:val="46"/>
                <w:szCs w:val="46"/>
              </w:rPr>
            </w:pPr>
          </w:p>
        </w:tc>
        <w:tc>
          <w:tcPr>
            <w:tcW w:w="3924" w:type="dxa"/>
          </w:tcPr>
          <w:p w14:paraId="6E17613C" w14:textId="77777777" w:rsidR="00561790" w:rsidRPr="00083011" w:rsidRDefault="00561790" w:rsidP="00561790">
            <w:pPr>
              <w:rPr>
                <w:rFonts w:ascii="Times New Roman" w:hAnsi="Times New Roman" w:cs="Times New Roman"/>
                <w:color w:val="343434"/>
                <w:sz w:val="46"/>
                <w:szCs w:val="46"/>
              </w:rPr>
            </w:pPr>
          </w:p>
        </w:tc>
      </w:tr>
      <w:tr w:rsidR="00561790" w:rsidRPr="00083011" w14:paraId="42BBF43A" w14:textId="77777777" w:rsidTr="00561790">
        <w:tc>
          <w:tcPr>
            <w:tcW w:w="2934" w:type="dxa"/>
          </w:tcPr>
          <w:p w14:paraId="43F90BE3" w14:textId="77777777" w:rsidR="00561790" w:rsidRPr="00083011" w:rsidRDefault="00561790" w:rsidP="00561790">
            <w:pPr>
              <w:rPr>
                <w:rFonts w:ascii="Times New Roman" w:hAnsi="Times New Roman" w:cs="Times New Roman"/>
                <w:color w:val="343434"/>
                <w:sz w:val="46"/>
                <w:szCs w:val="46"/>
              </w:rPr>
            </w:pPr>
            <w:r w:rsidRPr="00083011">
              <w:rPr>
                <w:rFonts w:ascii="Times New Roman" w:hAnsi="Times New Roman" w:cs="Times New Roman"/>
                <w:color w:val="343434"/>
                <w:sz w:val="46"/>
                <w:szCs w:val="46"/>
              </w:rPr>
              <w:t>Chip Bags</w:t>
            </w:r>
          </w:p>
        </w:tc>
        <w:tc>
          <w:tcPr>
            <w:tcW w:w="2952" w:type="dxa"/>
          </w:tcPr>
          <w:p w14:paraId="4449E206" w14:textId="77777777" w:rsidR="00561790" w:rsidRPr="00083011" w:rsidRDefault="00561790" w:rsidP="00561790">
            <w:pPr>
              <w:rPr>
                <w:rFonts w:ascii="Times New Roman" w:hAnsi="Times New Roman" w:cs="Times New Roman"/>
                <w:color w:val="343434"/>
                <w:sz w:val="46"/>
                <w:szCs w:val="46"/>
              </w:rPr>
            </w:pPr>
          </w:p>
        </w:tc>
        <w:tc>
          <w:tcPr>
            <w:tcW w:w="3924" w:type="dxa"/>
          </w:tcPr>
          <w:p w14:paraId="6170E2DC" w14:textId="77777777" w:rsidR="00561790" w:rsidRPr="00083011" w:rsidRDefault="00561790" w:rsidP="00561790">
            <w:pPr>
              <w:rPr>
                <w:rFonts w:ascii="Times New Roman" w:hAnsi="Times New Roman" w:cs="Times New Roman"/>
                <w:color w:val="343434"/>
                <w:sz w:val="46"/>
                <w:szCs w:val="46"/>
              </w:rPr>
            </w:pPr>
          </w:p>
        </w:tc>
      </w:tr>
      <w:tr w:rsidR="00561790" w:rsidRPr="00083011" w14:paraId="467A4E98" w14:textId="77777777" w:rsidTr="00561790">
        <w:tc>
          <w:tcPr>
            <w:tcW w:w="2934" w:type="dxa"/>
          </w:tcPr>
          <w:p w14:paraId="3F953AE6"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Cigarette Butts</w:t>
            </w:r>
          </w:p>
        </w:tc>
        <w:tc>
          <w:tcPr>
            <w:tcW w:w="2952" w:type="dxa"/>
          </w:tcPr>
          <w:p w14:paraId="5B015D9F" w14:textId="77777777" w:rsidR="00561790" w:rsidRPr="00083011" w:rsidRDefault="00561790" w:rsidP="00561790">
            <w:pPr>
              <w:rPr>
                <w:rFonts w:ascii="Times New Roman" w:hAnsi="Times New Roman" w:cs="Times New Roman"/>
                <w:color w:val="343434"/>
                <w:sz w:val="46"/>
                <w:szCs w:val="46"/>
              </w:rPr>
            </w:pPr>
          </w:p>
        </w:tc>
        <w:tc>
          <w:tcPr>
            <w:tcW w:w="3924" w:type="dxa"/>
          </w:tcPr>
          <w:p w14:paraId="5E719552" w14:textId="77777777" w:rsidR="00561790" w:rsidRPr="00083011" w:rsidRDefault="00561790" w:rsidP="00561790">
            <w:pPr>
              <w:rPr>
                <w:rFonts w:ascii="Times New Roman" w:hAnsi="Times New Roman" w:cs="Times New Roman"/>
                <w:color w:val="343434"/>
                <w:sz w:val="46"/>
                <w:szCs w:val="46"/>
              </w:rPr>
            </w:pPr>
          </w:p>
        </w:tc>
      </w:tr>
      <w:tr w:rsidR="00561790" w:rsidRPr="00083011" w14:paraId="49F30137" w14:textId="77777777" w:rsidTr="00561790">
        <w:tc>
          <w:tcPr>
            <w:tcW w:w="2934" w:type="dxa"/>
          </w:tcPr>
          <w:p w14:paraId="5D25F4F5"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Diapers</w:t>
            </w:r>
          </w:p>
        </w:tc>
        <w:tc>
          <w:tcPr>
            <w:tcW w:w="2952" w:type="dxa"/>
          </w:tcPr>
          <w:p w14:paraId="14334FBF" w14:textId="77777777" w:rsidR="00561790" w:rsidRPr="00083011" w:rsidRDefault="00561790" w:rsidP="00561790">
            <w:pPr>
              <w:rPr>
                <w:rFonts w:ascii="Times New Roman" w:hAnsi="Times New Roman" w:cs="Times New Roman"/>
                <w:color w:val="343434"/>
                <w:sz w:val="46"/>
                <w:szCs w:val="46"/>
              </w:rPr>
            </w:pPr>
          </w:p>
        </w:tc>
        <w:tc>
          <w:tcPr>
            <w:tcW w:w="3924" w:type="dxa"/>
          </w:tcPr>
          <w:p w14:paraId="0F8705B7" w14:textId="77777777" w:rsidR="00561790" w:rsidRPr="00083011" w:rsidRDefault="00561790" w:rsidP="00561790">
            <w:pPr>
              <w:rPr>
                <w:rFonts w:ascii="Times New Roman" w:hAnsi="Times New Roman" w:cs="Times New Roman"/>
                <w:color w:val="343434"/>
                <w:sz w:val="46"/>
                <w:szCs w:val="46"/>
              </w:rPr>
            </w:pPr>
          </w:p>
        </w:tc>
      </w:tr>
      <w:tr w:rsidR="00561790" w:rsidRPr="00083011" w14:paraId="6E1428C9" w14:textId="77777777" w:rsidTr="00561790">
        <w:tc>
          <w:tcPr>
            <w:tcW w:w="2934" w:type="dxa"/>
          </w:tcPr>
          <w:p w14:paraId="0A827C9E"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Doggy Poo</w:t>
            </w:r>
          </w:p>
        </w:tc>
        <w:tc>
          <w:tcPr>
            <w:tcW w:w="2952" w:type="dxa"/>
          </w:tcPr>
          <w:p w14:paraId="4AF36083" w14:textId="77777777" w:rsidR="00561790" w:rsidRPr="00083011" w:rsidRDefault="00561790" w:rsidP="00561790">
            <w:pPr>
              <w:rPr>
                <w:rFonts w:ascii="Times New Roman" w:hAnsi="Times New Roman" w:cs="Times New Roman"/>
                <w:color w:val="343434"/>
                <w:sz w:val="46"/>
                <w:szCs w:val="46"/>
              </w:rPr>
            </w:pPr>
          </w:p>
        </w:tc>
        <w:tc>
          <w:tcPr>
            <w:tcW w:w="3924" w:type="dxa"/>
          </w:tcPr>
          <w:p w14:paraId="75CA5462" w14:textId="77777777" w:rsidR="00561790" w:rsidRPr="00083011" w:rsidRDefault="00561790" w:rsidP="00561790">
            <w:pPr>
              <w:rPr>
                <w:rFonts w:ascii="Times New Roman" w:hAnsi="Times New Roman" w:cs="Times New Roman"/>
                <w:color w:val="343434"/>
                <w:sz w:val="46"/>
                <w:szCs w:val="46"/>
              </w:rPr>
            </w:pPr>
          </w:p>
        </w:tc>
      </w:tr>
      <w:tr w:rsidR="00561790" w:rsidRPr="00083011" w14:paraId="70553A86" w14:textId="77777777" w:rsidTr="00561790">
        <w:tc>
          <w:tcPr>
            <w:tcW w:w="2934" w:type="dxa"/>
          </w:tcPr>
          <w:p w14:paraId="166DAA86"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 xml:space="preserve">Food </w:t>
            </w:r>
            <w:proofErr w:type="spellStart"/>
            <w:r w:rsidRPr="00083011">
              <w:rPr>
                <w:rFonts w:ascii="Times New Roman" w:hAnsi="Times New Roman" w:cs="Times New Roman"/>
                <w:color w:val="343434"/>
                <w:sz w:val="40"/>
                <w:szCs w:val="40"/>
              </w:rPr>
              <w:t>Wapp</w:t>
            </w:r>
            <w:proofErr w:type="spellEnd"/>
          </w:p>
        </w:tc>
        <w:tc>
          <w:tcPr>
            <w:tcW w:w="2952" w:type="dxa"/>
          </w:tcPr>
          <w:p w14:paraId="083381C4" w14:textId="77777777" w:rsidR="00561790" w:rsidRPr="00083011" w:rsidRDefault="00561790" w:rsidP="00561790">
            <w:pPr>
              <w:rPr>
                <w:rFonts w:ascii="Times New Roman" w:hAnsi="Times New Roman" w:cs="Times New Roman"/>
                <w:color w:val="343434"/>
                <w:sz w:val="46"/>
                <w:szCs w:val="46"/>
              </w:rPr>
            </w:pPr>
          </w:p>
        </w:tc>
        <w:tc>
          <w:tcPr>
            <w:tcW w:w="3924" w:type="dxa"/>
          </w:tcPr>
          <w:p w14:paraId="3B0600B0" w14:textId="77777777" w:rsidR="00561790" w:rsidRPr="00083011" w:rsidRDefault="00561790" w:rsidP="00561790">
            <w:pPr>
              <w:rPr>
                <w:rFonts w:ascii="Times New Roman" w:hAnsi="Times New Roman" w:cs="Times New Roman"/>
                <w:color w:val="343434"/>
                <w:sz w:val="46"/>
                <w:szCs w:val="46"/>
              </w:rPr>
            </w:pPr>
          </w:p>
        </w:tc>
      </w:tr>
      <w:tr w:rsidR="00561790" w:rsidRPr="00083011" w14:paraId="26CFF4DB" w14:textId="77777777" w:rsidTr="00561790">
        <w:tc>
          <w:tcPr>
            <w:tcW w:w="2934" w:type="dxa"/>
          </w:tcPr>
          <w:p w14:paraId="10B317AD"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 xml:space="preserve">Food </w:t>
            </w:r>
            <w:proofErr w:type="spellStart"/>
            <w:r w:rsidRPr="00083011">
              <w:rPr>
                <w:rFonts w:ascii="Times New Roman" w:hAnsi="Times New Roman" w:cs="Times New Roman"/>
                <w:color w:val="343434"/>
                <w:sz w:val="40"/>
                <w:szCs w:val="40"/>
              </w:rPr>
              <w:t>Wappers</w:t>
            </w:r>
            <w:proofErr w:type="spellEnd"/>
          </w:p>
        </w:tc>
        <w:tc>
          <w:tcPr>
            <w:tcW w:w="2952" w:type="dxa"/>
          </w:tcPr>
          <w:p w14:paraId="419FF807" w14:textId="77777777" w:rsidR="00561790" w:rsidRPr="00083011" w:rsidRDefault="00561790" w:rsidP="00561790">
            <w:pPr>
              <w:rPr>
                <w:rFonts w:ascii="Times New Roman" w:hAnsi="Times New Roman" w:cs="Times New Roman"/>
                <w:color w:val="343434"/>
                <w:sz w:val="46"/>
                <w:szCs w:val="46"/>
              </w:rPr>
            </w:pPr>
          </w:p>
        </w:tc>
        <w:tc>
          <w:tcPr>
            <w:tcW w:w="3924" w:type="dxa"/>
          </w:tcPr>
          <w:p w14:paraId="30FAF684" w14:textId="77777777" w:rsidR="00561790" w:rsidRPr="00083011" w:rsidRDefault="00561790" w:rsidP="00561790">
            <w:pPr>
              <w:rPr>
                <w:rFonts w:ascii="Times New Roman" w:hAnsi="Times New Roman" w:cs="Times New Roman"/>
                <w:color w:val="343434"/>
                <w:sz w:val="46"/>
                <w:szCs w:val="46"/>
              </w:rPr>
            </w:pPr>
          </w:p>
        </w:tc>
      </w:tr>
      <w:tr w:rsidR="00561790" w:rsidRPr="00083011" w14:paraId="1F33FC8F" w14:textId="77777777" w:rsidTr="00561790">
        <w:tc>
          <w:tcPr>
            <w:tcW w:w="2934" w:type="dxa"/>
          </w:tcPr>
          <w:p w14:paraId="12F1334D"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Fishing Line</w:t>
            </w:r>
          </w:p>
        </w:tc>
        <w:tc>
          <w:tcPr>
            <w:tcW w:w="2952" w:type="dxa"/>
          </w:tcPr>
          <w:p w14:paraId="4A49DE39" w14:textId="77777777" w:rsidR="00561790" w:rsidRPr="00083011" w:rsidRDefault="00561790" w:rsidP="00561790">
            <w:pPr>
              <w:rPr>
                <w:rFonts w:ascii="Times New Roman" w:hAnsi="Times New Roman" w:cs="Times New Roman"/>
                <w:color w:val="343434"/>
                <w:sz w:val="46"/>
                <w:szCs w:val="46"/>
              </w:rPr>
            </w:pPr>
          </w:p>
        </w:tc>
        <w:tc>
          <w:tcPr>
            <w:tcW w:w="3924" w:type="dxa"/>
          </w:tcPr>
          <w:p w14:paraId="0EDF14F7" w14:textId="77777777" w:rsidR="00561790" w:rsidRPr="00083011" w:rsidRDefault="00561790" w:rsidP="00561790">
            <w:pPr>
              <w:rPr>
                <w:rFonts w:ascii="Times New Roman" w:hAnsi="Times New Roman" w:cs="Times New Roman"/>
                <w:color w:val="343434"/>
                <w:sz w:val="46"/>
                <w:szCs w:val="46"/>
              </w:rPr>
            </w:pPr>
          </w:p>
        </w:tc>
      </w:tr>
      <w:tr w:rsidR="00561790" w:rsidRPr="00083011" w14:paraId="7445DCC2" w14:textId="77777777" w:rsidTr="00561790">
        <w:tc>
          <w:tcPr>
            <w:tcW w:w="2934" w:type="dxa"/>
          </w:tcPr>
          <w:p w14:paraId="286CAF9A"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Fruits</w:t>
            </w:r>
          </w:p>
        </w:tc>
        <w:tc>
          <w:tcPr>
            <w:tcW w:w="2952" w:type="dxa"/>
          </w:tcPr>
          <w:p w14:paraId="6C995C84" w14:textId="77777777" w:rsidR="00561790" w:rsidRPr="00083011" w:rsidRDefault="00561790" w:rsidP="00561790">
            <w:pPr>
              <w:rPr>
                <w:rFonts w:ascii="Times New Roman" w:hAnsi="Times New Roman" w:cs="Times New Roman"/>
                <w:color w:val="343434"/>
                <w:sz w:val="46"/>
                <w:szCs w:val="46"/>
              </w:rPr>
            </w:pPr>
          </w:p>
        </w:tc>
        <w:tc>
          <w:tcPr>
            <w:tcW w:w="3924" w:type="dxa"/>
          </w:tcPr>
          <w:p w14:paraId="527F2F49" w14:textId="77777777" w:rsidR="00561790" w:rsidRPr="00083011" w:rsidRDefault="00561790" w:rsidP="00561790">
            <w:pPr>
              <w:rPr>
                <w:rFonts w:ascii="Times New Roman" w:hAnsi="Times New Roman" w:cs="Times New Roman"/>
                <w:color w:val="343434"/>
                <w:sz w:val="46"/>
                <w:szCs w:val="46"/>
              </w:rPr>
            </w:pPr>
          </w:p>
        </w:tc>
      </w:tr>
      <w:tr w:rsidR="00561790" w:rsidRPr="00083011" w14:paraId="4A7423A3" w14:textId="77777777" w:rsidTr="00561790">
        <w:tc>
          <w:tcPr>
            <w:tcW w:w="2934" w:type="dxa"/>
          </w:tcPr>
          <w:p w14:paraId="3732E521"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Glass Bottles</w:t>
            </w:r>
          </w:p>
        </w:tc>
        <w:tc>
          <w:tcPr>
            <w:tcW w:w="2952" w:type="dxa"/>
          </w:tcPr>
          <w:p w14:paraId="368CF722" w14:textId="77777777" w:rsidR="00561790" w:rsidRPr="00083011" w:rsidRDefault="00561790" w:rsidP="00561790">
            <w:pPr>
              <w:rPr>
                <w:rFonts w:ascii="Times New Roman" w:hAnsi="Times New Roman" w:cs="Times New Roman"/>
                <w:color w:val="343434"/>
                <w:sz w:val="46"/>
                <w:szCs w:val="46"/>
              </w:rPr>
            </w:pPr>
          </w:p>
        </w:tc>
        <w:tc>
          <w:tcPr>
            <w:tcW w:w="3924" w:type="dxa"/>
          </w:tcPr>
          <w:p w14:paraId="58F1AC84" w14:textId="77777777" w:rsidR="00561790" w:rsidRPr="00083011" w:rsidRDefault="00561790" w:rsidP="00561790">
            <w:pPr>
              <w:rPr>
                <w:rFonts w:ascii="Times New Roman" w:hAnsi="Times New Roman" w:cs="Times New Roman"/>
                <w:color w:val="343434"/>
                <w:sz w:val="46"/>
                <w:szCs w:val="46"/>
              </w:rPr>
            </w:pPr>
          </w:p>
        </w:tc>
      </w:tr>
      <w:tr w:rsidR="00561790" w:rsidRPr="00083011" w14:paraId="4CFEED36" w14:textId="77777777" w:rsidTr="00561790">
        <w:tc>
          <w:tcPr>
            <w:tcW w:w="2934" w:type="dxa"/>
          </w:tcPr>
          <w:p w14:paraId="6487FC54"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Needles</w:t>
            </w:r>
          </w:p>
        </w:tc>
        <w:tc>
          <w:tcPr>
            <w:tcW w:w="2952" w:type="dxa"/>
          </w:tcPr>
          <w:p w14:paraId="4FE813BB" w14:textId="77777777" w:rsidR="00561790" w:rsidRPr="00083011" w:rsidRDefault="00561790" w:rsidP="00561790">
            <w:pPr>
              <w:rPr>
                <w:rFonts w:ascii="Times New Roman" w:hAnsi="Times New Roman" w:cs="Times New Roman"/>
                <w:color w:val="343434"/>
                <w:sz w:val="46"/>
                <w:szCs w:val="46"/>
              </w:rPr>
            </w:pPr>
          </w:p>
        </w:tc>
        <w:tc>
          <w:tcPr>
            <w:tcW w:w="3924" w:type="dxa"/>
          </w:tcPr>
          <w:p w14:paraId="1549D862" w14:textId="77777777" w:rsidR="00561790" w:rsidRPr="00083011" w:rsidRDefault="00561790" w:rsidP="00561790">
            <w:pPr>
              <w:rPr>
                <w:rFonts w:ascii="Times New Roman" w:hAnsi="Times New Roman" w:cs="Times New Roman"/>
                <w:color w:val="343434"/>
                <w:sz w:val="46"/>
                <w:szCs w:val="46"/>
              </w:rPr>
            </w:pPr>
          </w:p>
        </w:tc>
      </w:tr>
      <w:tr w:rsidR="00561790" w:rsidRPr="00083011" w14:paraId="1718AD32" w14:textId="77777777" w:rsidTr="00561790">
        <w:tc>
          <w:tcPr>
            <w:tcW w:w="2934" w:type="dxa"/>
          </w:tcPr>
          <w:p w14:paraId="6ADF00A3"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Paper</w:t>
            </w:r>
          </w:p>
        </w:tc>
        <w:tc>
          <w:tcPr>
            <w:tcW w:w="2952" w:type="dxa"/>
          </w:tcPr>
          <w:p w14:paraId="08286D1F" w14:textId="77777777" w:rsidR="00561790" w:rsidRPr="00083011" w:rsidRDefault="00561790" w:rsidP="00561790">
            <w:pPr>
              <w:rPr>
                <w:rFonts w:ascii="Times New Roman" w:hAnsi="Times New Roman" w:cs="Times New Roman"/>
                <w:color w:val="343434"/>
                <w:sz w:val="46"/>
                <w:szCs w:val="46"/>
              </w:rPr>
            </w:pPr>
          </w:p>
        </w:tc>
        <w:tc>
          <w:tcPr>
            <w:tcW w:w="3924" w:type="dxa"/>
          </w:tcPr>
          <w:p w14:paraId="11EEF423" w14:textId="77777777" w:rsidR="00561790" w:rsidRPr="00083011" w:rsidRDefault="00561790" w:rsidP="00561790">
            <w:pPr>
              <w:rPr>
                <w:rFonts w:ascii="Times New Roman" w:hAnsi="Times New Roman" w:cs="Times New Roman"/>
                <w:color w:val="343434"/>
                <w:sz w:val="46"/>
                <w:szCs w:val="46"/>
              </w:rPr>
            </w:pPr>
          </w:p>
        </w:tc>
      </w:tr>
      <w:tr w:rsidR="00561790" w:rsidRPr="00083011" w14:paraId="4956E9FC" w14:textId="77777777" w:rsidTr="00561790">
        <w:tc>
          <w:tcPr>
            <w:tcW w:w="2934" w:type="dxa"/>
          </w:tcPr>
          <w:p w14:paraId="28B91FC5"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Plastic Bottles</w:t>
            </w:r>
          </w:p>
        </w:tc>
        <w:tc>
          <w:tcPr>
            <w:tcW w:w="2952" w:type="dxa"/>
          </w:tcPr>
          <w:p w14:paraId="6104A2C7" w14:textId="77777777" w:rsidR="00561790" w:rsidRPr="00083011" w:rsidRDefault="00561790" w:rsidP="00561790">
            <w:pPr>
              <w:rPr>
                <w:rFonts w:ascii="Times New Roman" w:hAnsi="Times New Roman" w:cs="Times New Roman"/>
                <w:color w:val="343434"/>
                <w:sz w:val="46"/>
                <w:szCs w:val="46"/>
              </w:rPr>
            </w:pPr>
          </w:p>
        </w:tc>
        <w:tc>
          <w:tcPr>
            <w:tcW w:w="3924" w:type="dxa"/>
          </w:tcPr>
          <w:p w14:paraId="09E5A0CF" w14:textId="77777777" w:rsidR="00561790" w:rsidRPr="00083011" w:rsidRDefault="00561790" w:rsidP="00561790">
            <w:pPr>
              <w:rPr>
                <w:rFonts w:ascii="Times New Roman" w:hAnsi="Times New Roman" w:cs="Times New Roman"/>
                <w:color w:val="343434"/>
                <w:sz w:val="46"/>
                <w:szCs w:val="46"/>
              </w:rPr>
            </w:pPr>
          </w:p>
        </w:tc>
      </w:tr>
      <w:tr w:rsidR="00561790" w:rsidRPr="00083011" w14:paraId="10AB252D" w14:textId="77777777" w:rsidTr="00561790">
        <w:tc>
          <w:tcPr>
            <w:tcW w:w="2934" w:type="dxa"/>
          </w:tcPr>
          <w:p w14:paraId="265B38A6"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Plastic Utensils</w:t>
            </w:r>
          </w:p>
        </w:tc>
        <w:tc>
          <w:tcPr>
            <w:tcW w:w="2952" w:type="dxa"/>
          </w:tcPr>
          <w:p w14:paraId="1498F274" w14:textId="77777777" w:rsidR="00561790" w:rsidRPr="00083011" w:rsidRDefault="00561790" w:rsidP="00561790">
            <w:pPr>
              <w:rPr>
                <w:rFonts w:ascii="Times New Roman" w:hAnsi="Times New Roman" w:cs="Times New Roman"/>
                <w:color w:val="343434"/>
                <w:sz w:val="46"/>
                <w:szCs w:val="46"/>
              </w:rPr>
            </w:pPr>
          </w:p>
        </w:tc>
        <w:tc>
          <w:tcPr>
            <w:tcW w:w="3924" w:type="dxa"/>
          </w:tcPr>
          <w:p w14:paraId="4A99FDD1" w14:textId="77777777" w:rsidR="00561790" w:rsidRPr="00083011" w:rsidRDefault="00561790" w:rsidP="00561790">
            <w:pPr>
              <w:rPr>
                <w:rFonts w:ascii="Times New Roman" w:hAnsi="Times New Roman" w:cs="Times New Roman"/>
                <w:color w:val="343434"/>
                <w:sz w:val="46"/>
                <w:szCs w:val="46"/>
              </w:rPr>
            </w:pPr>
          </w:p>
        </w:tc>
      </w:tr>
      <w:tr w:rsidR="00561790" w:rsidRPr="00083011" w14:paraId="17735C87" w14:textId="77777777" w:rsidTr="00561790">
        <w:tc>
          <w:tcPr>
            <w:tcW w:w="2934" w:type="dxa"/>
          </w:tcPr>
          <w:p w14:paraId="10BDF88E" w14:textId="77777777" w:rsidR="00561790" w:rsidRPr="00083011" w:rsidRDefault="00561790" w:rsidP="00561790">
            <w:pPr>
              <w:rPr>
                <w:rFonts w:ascii="Times New Roman" w:hAnsi="Times New Roman" w:cs="Times New Roman"/>
                <w:color w:val="343434"/>
                <w:sz w:val="40"/>
                <w:szCs w:val="40"/>
              </w:rPr>
            </w:pPr>
            <w:r w:rsidRPr="00083011">
              <w:rPr>
                <w:rFonts w:ascii="Times New Roman" w:hAnsi="Times New Roman" w:cs="Times New Roman"/>
                <w:color w:val="343434"/>
                <w:sz w:val="40"/>
                <w:szCs w:val="40"/>
              </w:rPr>
              <w:t>Styrofoam</w:t>
            </w:r>
          </w:p>
        </w:tc>
        <w:tc>
          <w:tcPr>
            <w:tcW w:w="2952" w:type="dxa"/>
          </w:tcPr>
          <w:p w14:paraId="62F524D1" w14:textId="77777777" w:rsidR="00561790" w:rsidRPr="00083011" w:rsidRDefault="00561790" w:rsidP="00561790">
            <w:pPr>
              <w:rPr>
                <w:rFonts w:ascii="Times New Roman" w:hAnsi="Times New Roman" w:cs="Times New Roman"/>
                <w:color w:val="343434"/>
                <w:sz w:val="46"/>
                <w:szCs w:val="46"/>
              </w:rPr>
            </w:pPr>
          </w:p>
        </w:tc>
        <w:tc>
          <w:tcPr>
            <w:tcW w:w="3924" w:type="dxa"/>
          </w:tcPr>
          <w:p w14:paraId="71925FD5" w14:textId="77777777" w:rsidR="00561790" w:rsidRPr="00083011" w:rsidRDefault="00561790" w:rsidP="00561790">
            <w:pPr>
              <w:rPr>
                <w:rFonts w:ascii="Times New Roman" w:hAnsi="Times New Roman" w:cs="Times New Roman"/>
                <w:color w:val="343434"/>
                <w:sz w:val="46"/>
                <w:szCs w:val="46"/>
              </w:rPr>
            </w:pPr>
          </w:p>
        </w:tc>
      </w:tr>
    </w:tbl>
    <w:p w14:paraId="3FB15B1E" w14:textId="77777777" w:rsidR="00CF0561" w:rsidRPr="00083011" w:rsidRDefault="00CF0561" w:rsidP="00BE10A0">
      <w:pPr>
        <w:widowControl w:val="0"/>
        <w:autoSpaceDE w:val="0"/>
        <w:autoSpaceDN w:val="0"/>
        <w:adjustRightInd w:val="0"/>
        <w:rPr>
          <w:rFonts w:ascii="Times New Roman" w:hAnsi="Times New Roman" w:cs="Times New Roman"/>
          <w:b/>
          <w:bCs/>
          <w:color w:val="343434"/>
          <w:sz w:val="28"/>
          <w:szCs w:val="28"/>
        </w:rPr>
      </w:pPr>
    </w:p>
    <w:p w14:paraId="120170F5" w14:textId="77777777" w:rsidR="00826313" w:rsidRPr="00083011" w:rsidRDefault="00826313" w:rsidP="00794E68">
      <w:pPr>
        <w:widowControl w:val="0"/>
        <w:autoSpaceDE w:val="0"/>
        <w:autoSpaceDN w:val="0"/>
        <w:adjustRightInd w:val="0"/>
        <w:outlineLvl w:val="0"/>
        <w:rPr>
          <w:rFonts w:ascii="Times New Roman" w:hAnsi="Times New Roman" w:cs="Times New Roman"/>
          <w:b/>
          <w:bCs/>
          <w:color w:val="343434"/>
          <w:sz w:val="28"/>
          <w:szCs w:val="28"/>
        </w:rPr>
      </w:pPr>
    </w:p>
    <w:p w14:paraId="5C571F6C" w14:textId="77777777" w:rsidR="00826313" w:rsidRPr="00083011" w:rsidRDefault="00826313" w:rsidP="00794E68">
      <w:pPr>
        <w:widowControl w:val="0"/>
        <w:autoSpaceDE w:val="0"/>
        <w:autoSpaceDN w:val="0"/>
        <w:adjustRightInd w:val="0"/>
        <w:outlineLvl w:val="0"/>
        <w:rPr>
          <w:rFonts w:ascii="Times New Roman" w:hAnsi="Times New Roman" w:cs="Times New Roman"/>
          <w:b/>
          <w:bCs/>
          <w:color w:val="343434"/>
          <w:sz w:val="28"/>
          <w:szCs w:val="28"/>
        </w:rPr>
      </w:pPr>
    </w:p>
    <w:p w14:paraId="155D69D3" w14:textId="77777777" w:rsidR="00826313" w:rsidRPr="00083011" w:rsidRDefault="00826313" w:rsidP="00794E68">
      <w:pPr>
        <w:widowControl w:val="0"/>
        <w:autoSpaceDE w:val="0"/>
        <w:autoSpaceDN w:val="0"/>
        <w:adjustRightInd w:val="0"/>
        <w:outlineLvl w:val="0"/>
        <w:rPr>
          <w:rFonts w:ascii="Times New Roman" w:hAnsi="Times New Roman" w:cs="Times New Roman"/>
          <w:b/>
          <w:bCs/>
          <w:color w:val="343434"/>
          <w:sz w:val="28"/>
          <w:szCs w:val="28"/>
        </w:rPr>
      </w:pPr>
    </w:p>
    <w:p w14:paraId="3BB1733B" w14:textId="77777777" w:rsidR="00826313" w:rsidRPr="00083011" w:rsidRDefault="00826313" w:rsidP="00794E68">
      <w:pPr>
        <w:widowControl w:val="0"/>
        <w:autoSpaceDE w:val="0"/>
        <w:autoSpaceDN w:val="0"/>
        <w:adjustRightInd w:val="0"/>
        <w:outlineLvl w:val="0"/>
        <w:rPr>
          <w:rFonts w:ascii="Times New Roman" w:hAnsi="Times New Roman" w:cs="Times New Roman"/>
          <w:b/>
          <w:bCs/>
          <w:color w:val="343434"/>
          <w:sz w:val="28"/>
          <w:szCs w:val="28"/>
        </w:rPr>
      </w:pPr>
    </w:p>
    <w:p w14:paraId="219E8563" w14:textId="77777777" w:rsidR="00826313" w:rsidRPr="00083011" w:rsidRDefault="00826313" w:rsidP="00794E68">
      <w:pPr>
        <w:widowControl w:val="0"/>
        <w:autoSpaceDE w:val="0"/>
        <w:autoSpaceDN w:val="0"/>
        <w:adjustRightInd w:val="0"/>
        <w:outlineLvl w:val="0"/>
        <w:rPr>
          <w:rFonts w:ascii="Times New Roman" w:hAnsi="Times New Roman" w:cs="Times New Roman"/>
          <w:b/>
          <w:bCs/>
          <w:color w:val="343434"/>
          <w:sz w:val="28"/>
          <w:szCs w:val="28"/>
        </w:rPr>
      </w:pPr>
    </w:p>
    <w:p w14:paraId="596FF078" w14:textId="77777777" w:rsidR="00BE10A0" w:rsidRPr="00083011" w:rsidRDefault="00BE10A0" w:rsidP="00794E68">
      <w:pPr>
        <w:widowControl w:val="0"/>
        <w:autoSpaceDE w:val="0"/>
        <w:autoSpaceDN w:val="0"/>
        <w:adjustRightInd w:val="0"/>
        <w:outlineLvl w:val="0"/>
        <w:rPr>
          <w:rFonts w:ascii="Times New Roman" w:hAnsi="Times New Roman" w:cs="Times New Roman"/>
          <w:color w:val="343434"/>
          <w:sz w:val="28"/>
          <w:szCs w:val="28"/>
        </w:rPr>
      </w:pPr>
      <w:r w:rsidRPr="00083011">
        <w:rPr>
          <w:rFonts w:ascii="Times New Roman" w:hAnsi="Times New Roman" w:cs="Times New Roman"/>
          <w:b/>
          <w:bCs/>
          <w:color w:val="343434"/>
          <w:sz w:val="28"/>
          <w:szCs w:val="28"/>
        </w:rPr>
        <w:t>Background Information</w:t>
      </w:r>
    </w:p>
    <w:p w14:paraId="36690CB4" w14:textId="77777777" w:rsidR="00BE10A0" w:rsidRPr="00083011" w:rsidRDefault="00BE10A0" w:rsidP="00BE10A0">
      <w:pPr>
        <w:widowControl w:val="0"/>
        <w:autoSpaceDE w:val="0"/>
        <w:autoSpaceDN w:val="0"/>
        <w:adjustRightInd w:val="0"/>
        <w:rPr>
          <w:rFonts w:ascii="Times New Roman" w:hAnsi="Times New Roman" w:cs="Times New Roman"/>
          <w:color w:val="343434"/>
          <w:sz w:val="28"/>
          <w:szCs w:val="28"/>
        </w:rPr>
      </w:pPr>
      <w:r w:rsidRPr="00083011">
        <w:rPr>
          <w:rFonts w:ascii="Times New Roman" w:hAnsi="Times New Roman" w:cs="Times New Roman"/>
          <w:color w:val="343434"/>
          <w:sz w:val="28"/>
          <w:szCs w:val="28"/>
        </w:rPr>
        <w:t>As we all know, there is a significant ‘trash problem’ here in New York city, whether it is referring to the fact that our dump/landfill is overflowing and costing the government millions of dollars to remedy, or that our roadways, beaches, oceans, public and private property trash are littered with trash.</w:t>
      </w:r>
    </w:p>
    <w:p w14:paraId="77191873" w14:textId="77777777" w:rsidR="00BE10A0" w:rsidRPr="00083011" w:rsidRDefault="00BE10A0" w:rsidP="006D5C15">
      <w:pPr>
        <w:rPr>
          <w:rFonts w:ascii="Times New Roman" w:hAnsi="Times New Roman" w:cs="Times New Roman"/>
          <w:color w:val="343434"/>
          <w:sz w:val="28"/>
          <w:szCs w:val="28"/>
        </w:rPr>
      </w:pPr>
    </w:p>
    <w:p w14:paraId="18CBE36C" w14:textId="77777777" w:rsidR="006608B3" w:rsidRPr="00083011" w:rsidRDefault="006608B3" w:rsidP="00794E68">
      <w:pPr>
        <w:widowControl w:val="0"/>
        <w:autoSpaceDE w:val="0"/>
        <w:autoSpaceDN w:val="0"/>
        <w:adjustRightInd w:val="0"/>
        <w:outlineLvl w:val="0"/>
        <w:rPr>
          <w:rFonts w:ascii="Times New Roman" w:hAnsi="Times New Roman" w:cs="Times New Roman"/>
          <w:color w:val="343434"/>
        </w:rPr>
      </w:pPr>
      <w:r w:rsidRPr="00083011">
        <w:rPr>
          <w:rFonts w:ascii="Times New Roman" w:hAnsi="Times New Roman" w:cs="Times New Roman"/>
          <w:b/>
          <w:bCs/>
          <w:color w:val="343434"/>
        </w:rPr>
        <w:t>Lesson Goals</w:t>
      </w:r>
    </w:p>
    <w:p w14:paraId="60E07296"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This lesson aims to:</w:t>
      </w:r>
    </w:p>
    <w:p w14:paraId="1D98C1DB"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1. Educate our youth that we can address this problem and clean up our island for good.</w:t>
      </w:r>
    </w:p>
    <w:p w14:paraId="0851AE7A"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2. Develop a scientific understanding of the processes surrounding the disposal of our trash.</w:t>
      </w:r>
    </w:p>
    <w:p w14:paraId="409F2F79"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3. Comprehend that improperly disposed of trash negatively affects our livelihood (the watersheds, our reefs and fishing industries, and the tourism industry).</w:t>
      </w:r>
    </w:p>
    <w:p w14:paraId="35ED14CB" w14:textId="77777777" w:rsidR="00826313" w:rsidRPr="00083011" w:rsidRDefault="00826313" w:rsidP="00826313">
      <w:pPr>
        <w:widowControl w:val="0"/>
        <w:autoSpaceDE w:val="0"/>
        <w:autoSpaceDN w:val="0"/>
        <w:adjustRightInd w:val="0"/>
        <w:rPr>
          <w:rFonts w:ascii="Times New Roman" w:hAnsi="Times New Roman" w:cs="Times New Roman"/>
          <w:b/>
          <w:bCs/>
          <w:color w:val="343434"/>
        </w:rPr>
      </w:pPr>
    </w:p>
    <w:p w14:paraId="63436F6F" w14:textId="77777777" w:rsidR="003C0353" w:rsidRPr="00083011" w:rsidRDefault="00826313" w:rsidP="006608B3">
      <w:pPr>
        <w:widowControl w:val="0"/>
        <w:autoSpaceDE w:val="0"/>
        <w:autoSpaceDN w:val="0"/>
        <w:adjustRightInd w:val="0"/>
        <w:rPr>
          <w:rFonts w:ascii="Times New Roman" w:hAnsi="Times New Roman" w:cs="Times New Roman"/>
          <w:b/>
          <w:bCs/>
          <w:color w:val="343434"/>
        </w:rPr>
      </w:pPr>
      <w:r w:rsidRPr="00083011">
        <w:rPr>
          <w:rFonts w:ascii="Times New Roman" w:hAnsi="Times New Roman" w:cs="Times New Roman"/>
          <w:b/>
          <w:bCs/>
          <w:color w:val="343434"/>
        </w:rPr>
        <w:t>Day 2</w:t>
      </w:r>
    </w:p>
    <w:p w14:paraId="2D16DE4D" w14:textId="77777777" w:rsidR="006608B3" w:rsidRPr="00083011" w:rsidRDefault="006608B3" w:rsidP="00794E68">
      <w:pPr>
        <w:widowControl w:val="0"/>
        <w:autoSpaceDE w:val="0"/>
        <w:autoSpaceDN w:val="0"/>
        <w:adjustRightInd w:val="0"/>
        <w:outlineLvl w:val="0"/>
        <w:rPr>
          <w:rFonts w:ascii="Times New Roman" w:hAnsi="Times New Roman" w:cs="Times New Roman"/>
          <w:color w:val="343434"/>
        </w:rPr>
      </w:pPr>
      <w:r w:rsidRPr="00083011">
        <w:rPr>
          <w:rFonts w:ascii="Times New Roman" w:hAnsi="Times New Roman" w:cs="Times New Roman"/>
          <w:b/>
          <w:bCs/>
          <w:color w:val="343434"/>
        </w:rPr>
        <w:t>Biodegradable vs. non-biodegradable</w:t>
      </w:r>
    </w:p>
    <w:p w14:paraId="615AF5CE"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Refer to websites listed below for more information about biodegradable vs. non-biodegradable resources.</w:t>
      </w:r>
    </w:p>
    <w:p w14:paraId="7994C4C3"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In the simplest terms “</w:t>
      </w:r>
      <w:r w:rsidRPr="00083011">
        <w:rPr>
          <w:rFonts w:ascii="Times New Roman" w:hAnsi="Times New Roman" w:cs="Times New Roman"/>
          <w:b/>
          <w:bCs/>
          <w:color w:val="343434"/>
        </w:rPr>
        <w:t>biodegradable</w:t>
      </w:r>
      <w:r w:rsidRPr="00083011">
        <w:rPr>
          <w:rFonts w:ascii="Times New Roman" w:hAnsi="Times New Roman" w:cs="Times New Roman"/>
          <w:color w:val="343434"/>
        </w:rPr>
        <w:t>” means a material that is able to degrade or break down. Examples of biodegradable materials are apple cores, bones, paper, flowers, serving utensils, plates made of corn products.</w:t>
      </w:r>
    </w:p>
    <w:p w14:paraId="5B4D6061"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w:t>
      </w:r>
      <w:r w:rsidRPr="00083011">
        <w:rPr>
          <w:rFonts w:ascii="Times New Roman" w:hAnsi="Times New Roman" w:cs="Times New Roman"/>
          <w:b/>
          <w:bCs/>
          <w:color w:val="343434"/>
        </w:rPr>
        <w:t>Non-biodegradable</w:t>
      </w:r>
      <w:r w:rsidRPr="00083011">
        <w:rPr>
          <w:rFonts w:ascii="Times New Roman" w:hAnsi="Times New Roman" w:cs="Times New Roman"/>
          <w:color w:val="343434"/>
        </w:rPr>
        <w:t>” refers to materials that are not broken down by organisms. Examples of non-biodegradable materials are plastic, glass, polyester clothing items, and aluminum cans.</w:t>
      </w:r>
    </w:p>
    <w:p w14:paraId="427746AD"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i/>
          <w:iCs/>
          <w:color w:val="343434"/>
        </w:rPr>
        <w:t>Something is biodegradable when little tiny microorganisms in the earth can break the object apart and turn it into soil. It looks like the thing disappears, but it just becomes part of the soil.</w:t>
      </w:r>
    </w:p>
    <w:p w14:paraId="74DF21BA"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Things that are biodegradable are often made of organic materials, or things naturally occurring in our environment, not those synthetically produced in a lab. For instance, a banana peel is biodegradable and will take approximately 3 days to degrade, but a plastic bottle will take hundreds of years!</w:t>
      </w:r>
    </w:p>
    <w:p w14:paraId="2F1DD655"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Take a diaper for example… how many years do you think it takes for a disposable diaper to biodegrade?</w:t>
      </w:r>
    </w:p>
    <w:p w14:paraId="26B434CD" w14:textId="77777777" w:rsidR="006608B3" w:rsidRPr="00083011" w:rsidRDefault="006608B3" w:rsidP="006608B3">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Answer: 500-600 YEARS!</w:t>
      </w:r>
    </w:p>
    <w:p w14:paraId="6A5A5F9B" w14:textId="77777777" w:rsidR="00493BE7" w:rsidRPr="00083011" w:rsidRDefault="00493BE7" w:rsidP="00493BE7">
      <w:pPr>
        <w:widowControl w:val="0"/>
        <w:autoSpaceDE w:val="0"/>
        <w:autoSpaceDN w:val="0"/>
        <w:adjustRightInd w:val="0"/>
        <w:rPr>
          <w:rFonts w:ascii="Times New Roman" w:hAnsi="Times New Roman" w:cs="Times New Roman"/>
          <w:b/>
          <w:bCs/>
          <w:color w:val="343434"/>
        </w:rPr>
      </w:pPr>
    </w:p>
    <w:p w14:paraId="2812B3EC" w14:textId="77777777" w:rsidR="00DB0942" w:rsidRPr="00083011" w:rsidRDefault="00826313" w:rsidP="00DB094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sz w:val="28"/>
          <w:szCs w:val="28"/>
        </w:rPr>
        <w:t xml:space="preserve">2. </w:t>
      </w:r>
      <w:r w:rsidR="00DB0942" w:rsidRPr="00083011">
        <w:rPr>
          <w:rFonts w:ascii="Times New Roman" w:hAnsi="Times New Roman" w:cs="Times New Roman"/>
          <w:b/>
          <w:bCs/>
          <w:color w:val="343434"/>
        </w:rPr>
        <w:t>Challenge Questions</w:t>
      </w:r>
    </w:p>
    <w:p w14:paraId="708D2CD0" w14:textId="77777777" w:rsidR="00DB0942" w:rsidRPr="00083011" w:rsidRDefault="00DB0942" w:rsidP="00DB094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1. Were your estimates close to the actual time taken for some items to degrade?</w:t>
      </w:r>
    </w:p>
    <w:p w14:paraId="72FD1DB9" w14:textId="77777777" w:rsidR="00493BE7" w:rsidRPr="00083011" w:rsidRDefault="00DB0942" w:rsidP="00DB0942">
      <w:pPr>
        <w:widowControl w:val="0"/>
        <w:autoSpaceDE w:val="0"/>
        <w:autoSpaceDN w:val="0"/>
        <w:adjustRightInd w:val="0"/>
        <w:rPr>
          <w:rFonts w:ascii="Times New Roman" w:hAnsi="Times New Roman" w:cs="Times New Roman"/>
          <w:b/>
          <w:bCs/>
          <w:color w:val="343434"/>
        </w:rPr>
      </w:pPr>
      <w:r w:rsidRPr="00083011">
        <w:rPr>
          <w:rFonts w:ascii="Times New Roman" w:hAnsi="Times New Roman" w:cs="Times New Roman"/>
          <w:color w:val="343434"/>
        </w:rPr>
        <w:t>2. What most surprised you about the results?</w:t>
      </w:r>
    </w:p>
    <w:p w14:paraId="736A2D47" w14:textId="77777777" w:rsidR="00493BE7" w:rsidRPr="00083011" w:rsidRDefault="00826313" w:rsidP="00826313">
      <w:pPr>
        <w:outlineLvl w:val="0"/>
        <w:rPr>
          <w:rFonts w:ascii="Times New Roman" w:hAnsi="Times New Roman" w:cs="Times New Roman"/>
          <w:color w:val="343434"/>
          <w:sz w:val="28"/>
          <w:szCs w:val="28"/>
        </w:rPr>
      </w:pPr>
      <w:r w:rsidRPr="00083011">
        <w:rPr>
          <w:rFonts w:ascii="Times New Roman" w:hAnsi="Times New Roman" w:cs="Times New Roman"/>
          <w:b/>
          <w:color w:val="343434"/>
          <w:sz w:val="28"/>
          <w:szCs w:val="28"/>
        </w:rPr>
        <w:t>3.</w:t>
      </w:r>
      <w:r w:rsidR="00561790" w:rsidRPr="00083011">
        <w:rPr>
          <w:rFonts w:ascii="Times New Roman" w:hAnsi="Times New Roman" w:cs="Times New Roman"/>
          <w:color w:val="343434"/>
          <w:sz w:val="28"/>
          <w:szCs w:val="28"/>
        </w:rPr>
        <w:t>Take Home Assignments – in re</w:t>
      </w:r>
      <w:r w:rsidRPr="00083011">
        <w:rPr>
          <w:rFonts w:ascii="Times New Roman" w:hAnsi="Times New Roman" w:cs="Times New Roman"/>
          <w:color w:val="343434"/>
          <w:sz w:val="28"/>
          <w:szCs w:val="28"/>
        </w:rPr>
        <w:t>sponse to videos shown in class.</w:t>
      </w:r>
    </w:p>
    <w:p w14:paraId="4B57EC5C" w14:textId="77777777" w:rsidR="00493BE7" w:rsidRPr="00083011" w:rsidRDefault="00493BE7" w:rsidP="00493BE7">
      <w:pPr>
        <w:widowControl w:val="0"/>
        <w:autoSpaceDE w:val="0"/>
        <w:autoSpaceDN w:val="0"/>
        <w:adjustRightInd w:val="0"/>
        <w:rPr>
          <w:rFonts w:ascii="Times New Roman" w:hAnsi="Times New Roman" w:cs="Times New Roman"/>
          <w:b/>
          <w:bCs/>
          <w:color w:val="343434"/>
        </w:rPr>
      </w:pPr>
    </w:p>
    <w:p w14:paraId="07137119" w14:textId="77777777" w:rsidR="00493BE7" w:rsidRPr="00083011" w:rsidRDefault="00493BE7" w:rsidP="00493BE7">
      <w:pPr>
        <w:widowControl w:val="0"/>
        <w:autoSpaceDE w:val="0"/>
        <w:autoSpaceDN w:val="0"/>
        <w:adjustRightInd w:val="0"/>
        <w:rPr>
          <w:rFonts w:ascii="Times New Roman" w:hAnsi="Times New Roman" w:cs="Times New Roman"/>
          <w:color w:val="343434"/>
        </w:rPr>
      </w:pPr>
    </w:p>
    <w:p w14:paraId="0FE6803C" w14:textId="77777777" w:rsidR="00826313" w:rsidRDefault="00826313" w:rsidP="00493BE7">
      <w:pPr>
        <w:widowControl w:val="0"/>
        <w:autoSpaceDE w:val="0"/>
        <w:autoSpaceDN w:val="0"/>
        <w:adjustRightInd w:val="0"/>
        <w:rPr>
          <w:rFonts w:ascii="Times New Roman" w:hAnsi="Times New Roman" w:cs="Times New Roman"/>
          <w:color w:val="343434"/>
        </w:rPr>
      </w:pPr>
    </w:p>
    <w:p w14:paraId="18D24176" w14:textId="77777777" w:rsidR="00083011" w:rsidRDefault="00083011" w:rsidP="00493BE7">
      <w:pPr>
        <w:widowControl w:val="0"/>
        <w:autoSpaceDE w:val="0"/>
        <w:autoSpaceDN w:val="0"/>
        <w:adjustRightInd w:val="0"/>
        <w:rPr>
          <w:rFonts w:ascii="Times New Roman" w:hAnsi="Times New Roman" w:cs="Times New Roman"/>
          <w:color w:val="343434"/>
        </w:rPr>
      </w:pPr>
    </w:p>
    <w:p w14:paraId="5526002B" w14:textId="77777777" w:rsidR="00083011" w:rsidRDefault="00083011" w:rsidP="00493BE7">
      <w:pPr>
        <w:widowControl w:val="0"/>
        <w:autoSpaceDE w:val="0"/>
        <w:autoSpaceDN w:val="0"/>
        <w:adjustRightInd w:val="0"/>
        <w:rPr>
          <w:rFonts w:ascii="Times New Roman" w:hAnsi="Times New Roman" w:cs="Times New Roman"/>
          <w:color w:val="343434"/>
        </w:rPr>
      </w:pPr>
    </w:p>
    <w:p w14:paraId="2DE14338" w14:textId="77777777" w:rsidR="00083011" w:rsidRDefault="00083011" w:rsidP="00493BE7">
      <w:pPr>
        <w:widowControl w:val="0"/>
        <w:autoSpaceDE w:val="0"/>
        <w:autoSpaceDN w:val="0"/>
        <w:adjustRightInd w:val="0"/>
        <w:rPr>
          <w:rFonts w:ascii="Times New Roman" w:hAnsi="Times New Roman" w:cs="Times New Roman"/>
          <w:color w:val="343434"/>
        </w:rPr>
      </w:pPr>
    </w:p>
    <w:p w14:paraId="35DC8DC4" w14:textId="77777777" w:rsidR="00083011" w:rsidRDefault="00083011" w:rsidP="00493BE7">
      <w:pPr>
        <w:widowControl w:val="0"/>
        <w:autoSpaceDE w:val="0"/>
        <w:autoSpaceDN w:val="0"/>
        <w:adjustRightInd w:val="0"/>
        <w:rPr>
          <w:rFonts w:ascii="Times New Roman" w:hAnsi="Times New Roman" w:cs="Times New Roman"/>
          <w:color w:val="343434"/>
        </w:rPr>
      </w:pPr>
    </w:p>
    <w:p w14:paraId="69376A8C" w14:textId="77777777" w:rsidR="00083011" w:rsidRDefault="00083011" w:rsidP="00493BE7">
      <w:pPr>
        <w:widowControl w:val="0"/>
        <w:autoSpaceDE w:val="0"/>
        <w:autoSpaceDN w:val="0"/>
        <w:adjustRightInd w:val="0"/>
        <w:rPr>
          <w:rFonts w:ascii="Times New Roman" w:hAnsi="Times New Roman" w:cs="Times New Roman"/>
          <w:color w:val="343434"/>
        </w:rPr>
      </w:pPr>
    </w:p>
    <w:p w14:paraId="0DFF6E9B" w14:textId="77777777" w:rsidR="00083011" w:rsidRDefault="00083011" w:rsidP="00493BE7">
      <w:pPr>
        <w:widowControl w:val="0"/>
        <w:autoSpaceDE w:val="0"/>
        <w:autoSpaceDN w:val="0"/>
        <w:adjustRightInd w:val="0"/>
        <w:rPr>
          <w:rFonts w:ascii="Times New Roman" w:hAnsi="Times New Roman" w:cs="Times New Roman"/>
          <w:color w:val="343434"/>
        </w:rPr>
      </w:pPr>
    </w:p>
    <w:p w14:paraId="1B42D972" w14:textId="77777777" w:rsidR="00083011" w:rsidRPr="00083011" w:rsidRDefault="00083011" w:rsidP="00493BE7">
      <w:pPr>
        <w:widowControl w:val="0"/>
        <w:autoSpaceDE w:val="0"/>
        <w:autoSpaceDN w:val="0"/>
        <w:adjustRightInd w:val="0"/>
        <w:rPr>
          <w:rFonts w:ascii="Times New Roman" w:hAnsi="Times New Roman" w:cs="Times New Roman"/>
          <w:color w:val="343434"/>
        </w:rPr>
      </w:pPr>
    </w:p>
    <w:tbl>
      <w:tblPr>
        <w:tblStyle w:val="TableGrid"/>
        <w:tblpPr w:leftFromText="180" w:rightFromText="180" w:vertAnchor="text" w:horzAnchor="page" w:tblpX="901" w:tblpY="1"/>
        <w:tblW w:w="10818" w:type="dxa"/>
        <w:tblLook w:val="04A0" w:firstRow="1" w:lastRow="0" w:firstColumn="1" w:lastColumn="0" w:noHBand="0" w:noVBand="1"/>
      </w:tblPr>
      <w:tblGrid>
        <w:gridCol w:w="3528"/>
        <w:gridCol w:w="3276"/>
        <w:gridCol w:w="4014"/>
      </w:tblGrid>
      <w:tr w:rsidR="00493BE7" w:rsidRPr="00083011" w14:paraId="03F87AA0" w14:textId="77777777" w:rsidTr="00493BE7">
        <w:tc>
          <w:tcPr>
            <w:tcW w:w="10818" w:type="dxa"/>
            <w:gridSpan w:val="3"/>
          </w:tcPr>
          <w:p w14:paraId="6E9CB989" w14:textId="77777777" w:rsidR="00493BE7" w:rsidRPr="00083011" w:rsidRDefault="00493BE7" w:rsidP="00493BE7">
            <w:pPr>
              <w:rPr>
                <w:rFonts w:ascii="Times New Roman" w:hAnsi="Times New Roman" w:cs="Times New Roman"/>
                <w:color w:val="343434"/>
                <w:sz w:val="36"/>
                <w:szCs w:val="36"/>
              </w:rPr>
            </w:pPr>
            <w:r w:rsidRPr="00083011">
              <w:rPr>
                <w:rFonts w:ascii="Times New Roman" w:hAnsi="Times New Roman" w:cs="Times New Roman"/>
                <w:color w:val="343434"/>
                <w:sz w:val="36"/>
                <w:szCs w:val="36"/>
              </w:rPr>
              <w:t>Name: ____________________ Date</w:t>
            </w:r>
            <w:proofErr w:type="gramStart"/>
            <w:r w:rsidRPr="00083011">
              <w:rPr>
                <w:rFonts w:ascii="Times New Roman" w:hAnsi="Times New Roman" w:cs="Times New Roman"/>
                <w:color w:val="343434"/>
                <w:sz w:val="36"/>
                <w:szCs w:val="36"/>
              </w:rPr>
              <w:t>:_</w:t>
            </w:r>
            <w:proofErr w:type="gramEnd"/>
            <w:r w:rsidRPr="00083011">
              <w:rPr>
                <w:rFonts w:ascii="Times New Roman" w:hAnsi="Times New Roman" w:cs="Times New Roman"/>
                <w:color w:val="343434"/>
                <w:sz w:val="36"/>
                <w:szCs w:val="36"/>
              </w:rPr>
              <w:t>____</w:t>
            </w:r>
          </w:p>
          <w:p w14:paraId="0D86B5C8" w14:textId="77777777" w:rsidR="00493BE7" w:rsidRPr="00083011" w:rsidRDefault="00493BE7" w:rsidP="00493BE7">
            <w:pPr>
              <w:rPr>
                <w:rFonts w:ascii="Times New Roman" w:hAnsi="Times New Roman" w:cs="Times New Roman"/>
                <w:color w:val="343434"/>
                <w:sz w:val="46"/>
                <w:szCs w:val="46"/>
              </w:rPr>
            </w:pPr>
          </w:p>
        </w:tc>
      </w:tr>
      <w:tr w:rsidR="00493BE7" w:rsidRPr="00083011" w14:paraId="606863D2" w14:textId="77777777" w:rsidTr="00493BE7">
        <w:tc>
          <w:tcPr>
            <w:tcW w:w="3528" w:type="dxa"/>
          </w:tcPr>
          <w:p w14:paraId="6E84EBBE" w14:textId="77777777" w:rsidR="00493BE7" w:rsidRPr="00083011" w:rsidRDefault="00493BE7" w:rsidP="00493BE7">
            <w:pPr>
              <w:rPr>
                <w:rFonts w:ascii="Times New Roman" w:hAnsi="Times New Roman" w:cs="Times New Roman"/>
                <w:b/>
                <w:color w:val="343434"/>
                <w:sz w:val="32"/>
                <w:szCs w:val="32"/>
              </w:rPr>
            </w:pPr>
            <w:r w:rsidRPr="00083011">
              <w:rPr>
                <w:rFonts w:ascii="Times New Roman" w:hAnsi="Times New Roman" w:cs="Times New Roman"/>
                <w:b/>
                <w:color w:val="343434"/>
                <w:sz w:val="32"/>
                <w:szCs w:val="32"/>
              </w:rPr>
              <w:t>Item</w:t>
            </w:r>
          </w:p>
        </w:tc>
        <w:tc>
          <w:tcPr>
            <w:tcW w:w="3276" w:type="dxa"/>
          </w:tcPr>
          <w:p w14:paraId="7C54CAE3" w14:textId="77777777" w:rsidR="00493BE7" w:rsidRPr="00083011" w:rsidRDefault="00493BE7" w:rsidP="00493BE7">
            <w:pPr>
              <w:rPr>
                <w:rFonts w:ascii="Times New Roman" w:hAnsi="Times New Roman" w:cs="Times New Roman"/>
                <w:b/>
                <w:color w:val="343434"/>
              </w:rPr>
            </w:pPr>
            <w:r w:rsidRPr="00083011">
              <w:rPr>
                <w:rFonts w:ascii="Times New Roman" w:hAnsi="Times New Roman" w:cs="Times New Roman"/>
                <w:b/>
                <w:color w:val="343434"/>
              </w:rPr>
              <w:t>Time Thought To Degrade</w:t>
            </w:r>
          </w:p>
        </w:tc>
        <w:tc>
          <w:tcPr>
            <w:tcW w:w="4014" w:type="dxa"/>
          </w:tcPr>
          <w:p w14:paraId="5BF851D6" w14:textId="77777777" w:rsidR="00493BE7" w:rsidRPr="00083011" w:rsidRDefault="00493BE7" w:rsidP="00493BE7">
            <w:pPr>
              <w:rPr>
                <w:rFonts w:ascii="Times New Roman" w:hAnsi="Times New Roman" w:cs="Times New Roman"/>
                <w:b/>
                <w:color w:val="343434"/>
              </w:rPr>
            </w:pPr>
            <w:r w:rsidRPr="00083011">
              <w:rPr>
                <w:rFonts w:ascii="Times New Roman" w:hAnsi="Times New Roman" w:cs="Times New Roman"/>
                <w:b/>
                <w:color w:val="343434"/>
              </w:rPr>
              <w:t>Time Actually taken to Degrade</w:t>
            </w:r>
          </w:p>
        </w:tc>
      </w:tr>
      <w:tr w:rsidR="00493BE7" w:rsidRPr="00083011" w14:paraId="0886C4B2" w14:textId="77777777" w:rsidTr="00493BE7">
        <w:tc>
          <w:tcPr>
            <w:tcW w:w="3528" w:type="dxa"/>
          </w:tcPr>
          <w:p w14:paraId="1FCA4A67"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Apple</w:t>
            </w:r>
          </w:p>
        </w:tc>
        <w:tc>
          <w:tcPr>
            <w:tcW w:w="3276" w:type="dxa"/>
          </w:tcPr>
          <w:p w14:paraId="2E952677" w14:textId="77777777" w:rsidR="00493BE7" w:rsidRPr="00083011" w:rsidRDefault="00493BE7" w:rsidP="00493BE7">
            <w:pPr>
              <w:rPr>
                <w:rFonts w:ascii="Times New Roman" w:hAnsi="Times New Roman" w:cs="Times New Roman"/>
                <w:color w:val="343434"/>
                <w:sz w:val="46"/>
                <w:szCs w:val="46"/>
              </w:rPr>
            </w:pPr>
          </w:p>
        </w:tc>
        <w:tc>
          <w:tcPr>
            <w:tcW w:w="4014" w:type="dxa"/>
          </w:tcPr>
          <w:p w14:paraId="2AF15CED" w14:textId="77777777" w:rsidR="00493BE7" w:rsidRPr="00083011" w:rsidRDefault="00493BE7" w:rsidP="00493BE7">
            <w:pPr>
              <w:rPr>
                <w:rFonts w:ascii="Times New Roman" w:hAnsi="Times New Roman" w:cs="Times New Roman"/>
                <w:color w:val="343434"/>
                <w:sz w:val="46"/>
                <w:szCs w:val="46"/>
              </w:rPr>
            </w:pPr>
          </w:p>
        </w:tc>
      </w:tr>
      <w:tr w:rsidR="00493BE7" w:rsidRPr="00083011" w14:paraId="37A3D7CE" w14:textId="77777777" w:rsidTr="00493BE7">
        <w:tc>
          <w:tcPr>
            <w:tcW w:w="3528" w:type="dxa"/>
          </w:tcPr>
          <w:p w14:paraId="353496EA"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Aluminum Can</w:t>
            </w:r>
          </w:p>
        </w:tc>
        <w:tc>
          <w:tcPr>
            <w:tcW w:w="3276" w:type="dxa"/>
          </w:tcPr>
          <w:p w14:paraId="3D8E55F7" w14:textId="77777777" w:rsidR="00493BE7" w:rsidRPr="00083011" w:rsidRDefault="00493BE7" w:rsidP="00493BE7">
            <w:pPr>
              <w:rPr>
                <w:rFonts w:ascii="Times New Roman" w:hAnsi="Times New Roman" w:cs="Times New Roman"/>
                <w:color w:val="343434"/>
                <w:sz w:val="46"/>
                <w:szCs w:val="46"/>
              </w:rPr>
            </w:pPr>
          </w:p>
        </w:tc>
        <w:tc>
          <w:tcPr>
            <w:tcW w:w="4014" w:type="dxa"/>
          </w:tcPr>
          <w:p w14:paraId="1884BF19" w14:textId="77777777" w:rsidR="00493BE7" w:rsidRPr="00083011" w:rsidRDefault="00493BE7" w:rsidP="00493BE7">
            <w:pPr>
              <w:rPr>
                <w:rFonts w:ascii="Times New Roman" w:hAnsi="Times New Roman" w:cs="Times New Roman"/>
                <w:color w:val="343434"/>
                <w:sz w:val="46"/>
                <w:szCs w:val="46"/>
              </w:rPr>
            </w:pPr>
          </w:p>
        </w:tc>
      </w:tr>
      <w:tr w:rsidR="00493BE7" w:rsidRPr="00083011" w14:paraId="203B6E84" w14:textId="77777777" w:rsidTr="00493BE7">
        <w:tc>
          <w:tcPr>
            <w:tcW w:w="3528" w:type="dxa"/>
          </w:tcPr>
          <w:p w14:paraId="239ADCBE"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Battery</w:t>
            </w:r>
          </w:p>
        </w:tc>
        <w:tc>
          <w:tcPr>
            <w:tcW w:w="3276" w:type="dxa"/>
          </w:tcPr>
          <w:p w14:paraId="071335E0" w14:textId="77777777" w:rsidR="00493BE7" w:rsidRPr="00083011" w:rsidRDefault="00493BE7" w:rsidP="00493BE7">
            <w:pPr>
              <w:rPr>
                <w:rFonts w:ascii="Times New Roman" w:hAnsi="Times New Roman" w:cs="Times New Roman"/>
                <w:color w:val="343434"/>
                <w:sz w:val="46"/>
                <w:szCs w:val="46"/>
              </w:rPr>
            </w:pPr>
          </w:p>
        </w:tc>
        <w:tc>
          <w:tcPr>
            <w:tcW w:w="4014" w:type="dxa"/>
          </w:tcPr>
          <w:p w14:paraId="0706857B" w14:textId="77777777" w:rsidR="00493BE7" w:rsidRPr="00083011" w:rsidRDefault="00493BE7" w:rsidP="00493BE7">
            <w:pPr>
              <w:rPr>
                <w:rFonts w:ascii="Times New Roman" w:hAnsi="Times New Roman" w:cs="Times New Roman"/>
                <w:color w:val="343434"/>
                <w:sz w:val="46"/>
                <w:szCs w:val="46"/>
              </w:rPr>
            </w:pPr>
          </w:p>
        </w:tc>
      </w:tr>
      <w:tr w:rsidR="00493BE7" w:rsidRPr="00083011" w14:paraId="12DEA94C" w14:textId="77777777" w:rsidTr="00493BE7">
        <w:tc>
          <w:tcPr>
            <w:tcW w:w="3528" w:type="dxa"/>
          </w:tcPr>
          <w:p w14:paraId="230B8596"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Bones</w:t>
            </w:r>
          </w:p>
        </w:tc>
        <w:tc>
          <w:tcPr>
            <w:tcW w:w="3276" w:type="dxa"/>
          </w:tcPr>
          <w:p w14:paraId="0C1097D9" w14:textId="77777777" w:rsidR="00493BE7" w:rsidRPr="00083011" w:rsidRDefault="00493BE7" w:rsidP="00493BE7">
            <w:pPr>
              <w:rPr>
                <w:rFonts w:ascii="Times New Roman" w:hAnsi="Times New Roman" w:cs="Times New Roman"/>
                <w:color w:val="343434"/>
                <w:sz w:val="46"/>
                <w:szCs w:val="46"/>
              </w:rPr>
            </w:pPr>
          </w:p>
        </w:tc>
        <w:tc>
          <w:tcPr>
            <w:tcW w:w="4014" w:type="dxa"/>
          </w:tcPr>
          <w:p w14:paraId="739E16D4" w14:textId="77777777" w:rsidR="00493BE7" w:rsidRPr="00083011" w:rsidRDefault="00493BE7" w:rsidP="00493BE7">
            <w:pPr>
              <w:rPr>
                <w:rFonts w:ascii="Times New Roman" w:hAnsi="Times New Roman" w:cs="Times New Roman"/>
                <w:color w:val="343434"/>
                <w:sz w:val="46"/>
                <w:szCs w:val="46"/>
              </w:rPr>
            </w:pPr>
          </w:p>
        </w:tc>
      </w:tr>
      <w:tr w:rsidR="00493BE7" w:rsidRPr="00083011" w14:paraId="79A688F2" w14:textId="77777777" w:rsidTr="00493BE7">
        <w:tc>
          <w:tcPr>
            <w:tcW w:w="3528" w:type="dxa"/>
          </w:tcPr>
          <w:p w14:paraId="031179D7"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CDs</w:t>
            </w:r>
          </w:p>
        </w:tc>
        <w:tc>
          <w:tcPr>
            <w:tcW w:w="3276" w:type="dxa"/>
          </w:tcPr>
          <w:p w14:paraId="507BED8B" w14:textId="77777777" w:rsidR="00493BE7" w:rsidRPr="00083011" w:rsidRDefault="00493BE7" w:rsidP="00493BE7">
            <w:pPr>
              <w:rPr>
                <w:rFonts w:ascii="Times New Roman" w:hAnsi="Times New Roman" w:cs="Times New Roman"/>
                <w:color w:val="343434"/>
                <w:sz w:val="46"/>
                <w:szCs w:val="46"/>
              </w:rPr>
            </w:pPr>
          </w:p>
        </w:tc>
        <w:tc>
          <w:tcPr>
            <w:tcW w:w="4014" w:type="dxa"/>
          </w:tcPr>
          <w:p w14:paraId="3D54CF6E" w14:textId="77777777" w:rsidR="00493BE7" w:rsidRPr="00083011" w:rsidRDefault="00493BE7" w:rsidP="00493BE7">
            <w:pPr>
              <w:rPr>
                <w:rFonts w:ascii="Times New Roman" w:hAnsi="Times New Roman" w:cs="Times New Roman"/>
                <w:color w:val="343434"/>
                <w:sz w:val="46"/>
                <w:szCs w:val="46"/>
              </w:rPr>
            </w:pPr>
          </w:p>
        </w:tc>
      </w:tr>
      <w:tr w:rsidR="00493BE7" w:rsidRPr="00083011" w14:paraId="37B627CD" w14:textId="77777777" w:rsidTr="00493BE7">
        <w:tc>
          <w:tcPr>
            <w:tcW w:w="3528" w:type="dxa"/>
          </w:tcPr>
          <w:p w14:paraId="04E0B1E4"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Cigarette Butt</w:t>
            </w:r>
          </w:p>
        </w:tc>
        <w:tc>
          <w:tcPr>
            <w:tcW w:w="3276" w:type="dxa"/>
          </w:tcPr>
          <w:p w14:paraId="3B15229D" w14:textId="77777777" w:rsidR="00493BE7" w:rsidRPr="00083011" w:rsidRDefault="00493BE7" w:rsidP="00493BE7">
            <w:pPr>
              <w:rPr>
                <w:rFonts w:ascii="Times New Roman" w:hAnsi="Times New Roman" w:cs="Times New Roman"/>
                <w:color w:val="343434"/>
                <w:sz w:val="46"/>
                <w:szCs w:val="46"/>
              </w:rPr>
            </w:pPr>
          </w:p>
        </w:tc>
        <w:tc>
          <w:tcPr>
            <w:tcW w:w="4014" w:type="dxa"/>
          </w:tcPr>
          <w:p w14:paraId="34DDB003" w14:textId="77777777" w:rsidR="00493BE7" w:rsidRPr="00083011" w:rsidRDefault="00493BE7" w:rsidP="00493BE7">
            <w:pPr>
              <w:rPr>
                <w:rFonts w:ascii="Times New Roman" w:hAnsi="Times New Roman" w:cs="Times New Roman"/>
                <w:color w:val="343434"/>
                <w:sz w:val="46"/>
                <w:szCs w:val="46"/>
              </w:rPr>
            </w:pPr>
          </w:p>
        </w:tc>
      </w:tr>
      <w:tr w:rsidR="00493BE7" w:rsidRPr="00083011" w14:paraId="063290F3" w14:textId="77777777" w:rsidTr="00493BE7">
        <w:tc>
          <w:tcPr>
            <w:tcW w:w="3528" w:type="dxa"/>
          </w:tcPr>
          <w:p w14:paraId="6221AC9A"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Dead Animal</w:t>
            </w:r>
          </w:p>
        </w:tc>
        <w:tc>
          <w:tcPr>
            <w:tcW w:w="3276" w:type="dxa"/>
          </w:tcPr>
          <w:p w14:paraId="40E77493" w14:textId="77777777" w:rsidR="00493BE7" w:rsidRPr="00083011" w:rsidRDefault="00493BE7" w:rsidP="00493BE7">
            <w:pPr>
              <w:rPr>
                <w:rFonts w:ascii="Times New Roman" w:hAnsi="Times New Roman" w:cs="Times New Roman"/>
                <w:color w:val="343434"/>
                <w:sz w:val="46"/>
                <w:szCs w:val="46"/>
              </w:rPr>
            </w:pPr>
          </w:p>
        </w:tc>
        <w:tc>
          <w:tcPr>
            <w:tcW w:w="4014" w:type="dxa"/>
          </w:tcPr>
          <w:p w14:paraId="0A700312" w14:textId="77777777" w:rsidR="00493BE7" w:rsidRPr="00083011" w:rsidRDefault="00493BE7" w:rsidP="00493BE7">
            <w:pPr>
              <w:rPr>
                <w:rFonts w:ascii="Times New Roman" w:hAnsi="Times New Roman" w:cs="Times New Roman"/>
                <w:color w:val="343434"/>
                <w:sz w:val="46"/>
                <w:szCs w:val="46"/>
              </w:rPr>
            </w:pPr>
          </w:p>
        </w:tc>
      </w:tr>
      <w:tr w:rsidR="00493BE7" w:rsidRPr="00083011" w14:paraId="6578C31D" w14:textId="77777777" w:rsidTr="00493BE7">
        <w:tc>
          <w:tcPr>
            <w:tcW w:w="3528" w:type="dxa"/>
          </w:tcPr>
          <w:p w14:paraId="5CEF71B9"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Diaper</w:t>
            </w:r>
          </w:p>
        </w:tc>
        <w:tc>
          <w:tcPr>
            <w:tcW w:w="3276" w:type="dxa"/>
          </w:tcPr>
          <w:p w14:paraId="68EAAFEE" w14:textId="77777777" w:rsidR="00493BE7" w:rsidRPr="00083011" w:rsidRDefault="00493BE7" w:rsidP="00493BE7">
            <w:pPr>
              <w:rPr>
                <w:rFonts w:ascii="Times New Roman" w:hAnsi="Times New Roman" w:cs="Times New Roman"/>
                <w:color w:val="343434"/>
                <w:sz w:val="46"/>
                <w:szCs w:val="46"/>
              </w:rPr>
            </w:pPr>
          </w:p>
        </w:tc>
        <w:tc>
          <w:tcPr>
            <w:tcW w:w="4014" w:type="dxa"/>
          </w:tcPr>
          <w:p w14:paraId="0E6C229E" w14:textId="77777777" w:rsidR="00493BE7" w:rsidRPr="00083011" w:rsidRDefault="00493BE7" w:rsidP="00493BE7">
            <w:pPr>
              <w:rPr>
                <w:rFonts w:ascii="Times New Roman" w:hAnsi="Times New Roman" w:cs="Times New Roman"/>
                <w:color w:val="343434"/>
                <w:sz w:val="46"/>
                <w:szCs w:val="46"/>
              </w:rPr>
            </w:pPr>
          </w:p>
        </w:tc>
      </w:tr>
      <w:tr w:rsidR="00493BE7" w:rsidRPr="00083011" w14:paraId="30318A2A" w14:textId="77777777" w:rsidTr="00493BE7">
        <w:tc>
          <w:tcPr>
            <w:tcW w:w="3528" w:type="dxa"/>
          </w:tcPr>
          <w:p w14:paraId="64E226D2" w14:textId="77777777" w:rsidR="00493BE7" w:rsidRPr="00083011" w:rsidRDefault="00493BE7" w:rsidP="00493BE7">
            <w:pPr>
              <w:rPr>
                <w:rFonts w:ascii="Times New Roman" w:hAnsi="Times New Roman" w:cs="Times New Roman"/>
                <w:color w:val="343434"/>
                <w:sz w:val="32"/>
                <w:szCs w:val="32"/>
              </w:rPr>
            </w:pPr>
            <w:r w:rsidRPr="00083011">
              <w:rPr>
                <w:rFonts w:ascii="Times New Roman" w:hAnsi="Times New Roman" w:cs="Times New Roman"/>
                <w:color w:val="343434"/>
                <w:sz w:val="32"/>
                <w:szCs w:val="32"/>
              </w:rPr>
              <w:t>Dorito bag</w:t>
            </w:r>
          </w:p>
        </w:tc>
        <w:tc>
          <w:tcPr>
            <w:tcW w:w="3276" w:type="dxa"/>
          </w:tcPr>
          <w:p w14:paraId="52F826B9" w14:textId="77777777" w:rsidR="00493BE7" w:rsidRPr="00083011" w:rsidRDefault="00493BE7" w:rsidP="00493BE7">
            <w:pPr>
              <w:rPr>
                <w:rFonts w:ascii="Times New Roman" w:hAnsi="Times New Roman" w:cs="Times New Roman"/>
                <w:color w:val="343434"/>
                <w:sz w:val="46"/>
                <w:szCs w:val="46"/>
              </w:rPr>
            </w:pPr>
          </w:p>
        </w:tc>
        <w:tc>
          <w:tcPr>
            <w:tcW w:w="4014" w:type="dxa"/>
          </w:tcPr>
          <w:p w14:paraId="14F25848" w14:textId="77777777" w:rsidR="00493BE7" w:rsidRPr="00083011" w:rsidRDefault="00493BE7" w:rsidP="00493BE7">
            <w:pPr>
              <w:rPr>
                <w:rFonts w:ascii="Times New Roman" w:hAnsi="Times New Roman" w:cs="Times New Roman"/>
                <w:color w:val="343434"/>
                <w:sz w:val="46"/>
                <w:szCs w:val="46"/>
              </w:rPr>
            </w:pPr>
          </w:p>
        </w:tc>
      </w:tr>
      <w:tr w:rsidR="00493BE7" w:rsidRPr="00083011" w14:paraId="2C72E8EF" w14:textId="77777777" w:rsidTr="00493BE7">
        <w:tc>
          <w:tcPr>
            <w:tcW w:w="3528" w:type="dxa"/>
          </w:tcPr>
          <w:p w14:paraId="778E3616" w14:textId="77777777" w:rsidR="00493BE7" w:rsidRPr="00083011" w:rsidRDefault="00F006B3" w:rsidP="00F006B3">
            <w:pPr>
              <w:rPr>
                <w:rFonts w:ascii="Times New Roman" w:hAnsi="Times New Roman" w:cs="Times New Roman"/>
                <w:color w:val="343434"/>
                <w:sz w:val="32"/>
                <w:szCs w:val="32"/>
              </w:rPr>
            </w:pPr>
            <w:r w:rsidRPr="00083011">
              <w:rPr>
                <w:rFonts w:ascii="Times New Roman" w:hAnsi="Times New Roman" w:cs="Times New Roman"/>
                <w:color w:val="343434"/>
                <w:sz w:val="32"/>
                <w:szCs w:val="32"/>
              </w:rPr>
              <w:t>Newspaper</w:t>
            </w:r>
          </w:p>
        </w:tc>
        <w:tc>
          <w:tcPr>
            <w:tcW w:w="3276" w:type="dxa"/>
          </w:tcPr>
          <w:p w14:paraId="25BDD91D" w14:textId="77777777" w:rsidR="00493BE7" w:rsidRPr="00083011" w:rsidRDefault="00493BE7" w:rsidP="00493BE7">
            <w:pPr>
              <w:rPr>
                <w:rFonts w:ascii="Times New Roman" w:hAnsi="Times New Roman" w:cs="Times New Roman"/>
                <w:color w:val="343434"/>
                <w:sz w:val="46"/>
                <w:szCs w:val="46"/>
              </w:rPr>
            </w:pPr>
          </w:p>
        </w:tc>
        <w:tc>
          <w:tcPr>
            <w:tcW w:w="4014" w:type="dxa"/>
          </w:tcPr>
          <w:p w14:paraId="7F3EEF65" w14:textId="77777777" w:rsidR="00493BE7" w:rsidRPr="00083011" w:rsidRDefault="00493BE7" w:rsidP="00493BE7">
            <w:pPr>
              <w:rPr>
                <w:rFonts w:ascii="Times New Roman" w:hAnsi="Times New Roman" w:cs="Times New Roman"/>
                <w:color w:val="343434"/>
                <w:sz w:val="46"/>
                <w:szCs w:val="46"/>
              </w:rPr>
            </w:pPr>
          </w:p>
        </w:tc>
      </w:tr>
      <w:tr w:rsidR="00493BE7" w:rsidRPr="00083011" w14:paraId="5E254739" w14:textId="77777777" w:rsidTr="00493BE7">
        <w:tc>
          <w:tcPr>
            <w:tcW w:w="3528" w:type="dxa"/>
          </w:tcPr>
          <w:p w14:paraId="4F5EDA63" w14:textId="77777777" w:rsidR="00493BE7" w:rsidRPr="00083011" w:rsidRDefault="00F006B3" w:rsidP="00493BE7">
            <w:pPr>
              <w:rPr>
                <w:rFonts w:ascii="Times New Roman" w:hAnsi="Times New Roman" w:cs="Times New Roman"/>
                <w:color w:val="343434"/>
                <w:sz w:val="36"/>
                <w:szCs w:val="36"/>
              </w:rPr>
            </w:pPr>
            <w:r w:rsidRPr="00083011">
              <w:rPr>
                <w:rFonts w:ascii="Times New Roman" w:hAnsi="Times New Roman" w:cs="Times New Roman"/>
                <w:color w:val="343434"/>
                <w:sz w:val="32"/>
                <w:szCs w:val="32"/>
              </w:rPr>
              <w:t>Paper Towel</w:t>
            </w:r>
          </w:p>
        </w:tc>
        <w:tc>
          <w:tcPr>
            <w:tcW w:w="3276" w:type="dxa"/>
          </w:tcPr>
          <w:p w14:paraId="04ECDF56" w14:textId="77777777" w:rsidR="00493BE7" w:rsidRPr="00083011" w:rsidRDefault="00493BE7" w:rsidP="00493BE7">
            <w:pPr>
              <w:rPr>
                <w:rFonts w:ascii="Times New Roman" w:hAnsi="Times New Roman" w:cs="Times New Roman"/>
                <w:color w:val="343434"/>
                <w:sz w:val="46"/>
                <w:szCs w:val="46"/>
              </w:rPr>
            </w:pPr>
          </w:p>
        </w:tc>
        <w:tc>
          <w:tcPr>
            <w:tcW w:w="4014" w:type="dxa"/>
          </w:tcPr>
          <w:p w14:paraId="0E4091C7" w14:textId="77777777" w:rsidR="00493BE7" w:rsidRPr="00083011" w:rsidRDefault="00493BE7" w:rsidP="00493BE7">
            <w:pPr>
              <w:rPr>
                <w:rFonts w:ascii="Times New Roman" w:hAnsi="Times New Roman" w:cs="Times New Roman"/>
                <w:color w:val="343434"/>
                <w:sz w:val="46"/>
                <w:szCs w:val="46"/>
              </w:rPr>
            </w:pPr>
          </w:p>
        </w:tc>
      </w:tr>
      <w:tr w:rsidR="00F006B3" w:rsidRPr="00083011" w14:paraId="38C5B044" w14:textId="77777777" w:rsidTr="00493BE7">
        <w:tc>
          <w:tcPr>
            <w:tcW w:w="3528" w:type="dxa"/>
          </w:tcPr>
          <w:p w14:paraId="572A3DEE" w14:textId="77777777" w:rsidR="00F006B3" w:rsidRPr="00083011" w:rsidRDefault="00F006B3" w:rsidP="00F006B3">
            <w:pPr>
              <w:rPr>
                <w:rFonts w:ascii="Times New Roman" w:hAnsi="Times New Roman" w:cs="Times New Roman"/>
                <w:color w:val="343434"/>
                <w:sz w:val="32"/>
                <w:szCs w:val="32"/>
              </w:rPr>
            </w:pPr>
            <w:r w:rsidRPr="00083011">
              <w:rPr>
                <w:rFonts w:ascii="Times New Roman" w:hAnsi="Times New Roman" w:cs="Times New Roman"/>
                <w:color w:val="343434"/>
                <w:sz w:val="32"/>
                <w:szCs w:val="32"/>
              </w:rPr>
              <w:t>Plastic Bottle Cap</w:t>
            </w:r>
          </w:p>
        </w:tc>
        <w:tc>
          <w:tcPr>
            <w:tcW w:w="3276" w:type="dxa"/>
          </w:tcPr>
          <w:p w14:paraId="0A96C6B4" w14:textId="77777777" w:rsidR="00F006B3" w:rsidRPr="00083011" w:rsidRDefault="00F006B3" w:rsidP="00F006B3">
            <w:pPr>
              <w:rPr>
                <w:rFonts w:ascii="Times New Roman" w:hAnsi="Times New Roman" w:cs="Times New Roman"/>
                <w:color w:val="343434"/>
                <w:sz w:val="46"/>
                <w:szCs w:val="46"/>
              </w:rPr>
            </w:pPr>
          </w:p>
        </w:tc>
        <w:tc>
          <w:tcPr>
            <w:tcW w:w="4014" w:type="dxa"/>
          </w:tcPr>
          <w:p w14:paraId="5551A8CD" w14:textId="77777777" w:rsidR="00F006B3" w:rsidRPr="00083011" w:rsidRDefault="00F006B3" w:rsidP="00F006B3">
            <w:pPr>
              <w:rPr>
                <w:rFonts w:ascii="Times New Roman" w:hAnsi="Times New Roman" w:cs="Times New Roman"/>
                <w:color w:val="343434"/>
                <w:sz w:val="46"/>
                <w:szCs w:val="46"/>
              </w:rPr>
            </w:pPr>
          </w:p>
        </w:tc>
      </w:tr>
      <w:tr w:rsidR="00F006B3" w:rsidRPr="00083011" w14:paraId="02D3F921" w14:textId="77777777" w:rsidTr="00493BE7">
        <w:tc>
          <w:tcPr>
            <w:tcW w:w="3528" w:type="dxa"/>
          </w:tcPr>
          <w:p w14:paraId="1307FAD8" w14:textId="77777777" w:rsidR="00F006B3" w:rsidRPr="00083011" w:rsidRDefault="00F006B3" w:rsidP="00F006B3">
            <w:pPr>
              <w:rPr>
                <w:rFonts w:ascii="Times New Roman" w:hAnsi="Times New Roman" w:cs="Times New Roman"/>
                <w:color w:val="343434"/>
                <w:sz w:val="36"/>
                <w:szCs w:val="36"/>
              </w:rPr>
            </w:pPr>
            <w:r w:rsidRPr="00083011">
              <w:rPr>
                <w:rFonts w:ascii="Times New Roman" w:hAnsi="Times New Roman" w:cs="Times New Roman"/>
                <w:color w:val="343434"/>
                <w:sz w:val="32"/>
                <w:szCs w:val="32"/>
              </w:rPr>
              <w:t xml:space="preserve">Plastic Cup </w:t>
            </w:r>
          </w:p>
        </w:tc>
        <w:tc>
          <w:tcPr>
            <w:tcW w:w="3276" w:type="dxa"/>
          </w:tcPr>
          <w:p w14:paraId="342EF7A7" w14:textId="77777777" w:rsidR="00F006B3" w:rsidRPr="00083011" w:rsidRDefault="00F006B3" w:rsidP="00F006B3">
            <w:pPr>
              <w:rPr>
                <w:rFonts w:ascii="Times New Roman" w:hAnsi="Times New Roman" w:cs="Times New Roman"/>
                <w:color w:val="343434"/>
                <w:sz w:val="46"/>
                <w:szCs w:val="46"/>
              </w:rPr>
            </w:pPr>
          </w:p>
        </w:tc>
        <w:tc>
          <w:tcPr>
            <w:tcW w:w="4014" w:type="dxa"/>
          </w:tcPr>
          <w:p w14:paraId="08DF8A94" w14:textId="77777777" w:rsidR="00F006B3" w:rsidRPr="00083011" w:rsidRDefault="00F006B3" w:rsidP="00F006B3">
            <w:pPr>
              <w:rPr>
                <w:rFonts w:ascii="Times New Roman" w:hAnsi="Times New Roman" w:cs="Times New Roman"/>
                <w:color w:val="343434"/>
                <w:sz w:val="46"/>
                <w:szCs w:val="46"/>
              </w:rPr>
            </w:pPr>
          </w:p>
        </w:tc>
      </w:tr>
      <w:tr w:rsidR="00F006B3" w:rsidRPr="00083011" w14:paraId="1819CBCD" w14:textId="77777777" w:rsidTr="00493BE7">
        <w:tc>
          <w:tcPr>
            <w:tcW w:w="3528" w:type="dxa"/>
          </w:tcPr>
          <w:p w14:paraId="190924A8" w14:textId="77777777" w:rsidR="00F006B3" w:rsidRPr="00083011" w:rsidRDefault="00F006B3" w:rsidP="00F006B3">
            <w:pPr>
              <w:rPr>
                <w:rFonts w:ascii="Times New Roman" w:hAnsi="Times New Roman" w:cs="Times New Roman"/>
                <w:color w:val="343434"/>
                <w:sz w:val="36"/>
                <w:szCs w:val="36"/>
              </w:rPr>
            </w:pPr>
            <w:r w:rsidRPr="00083011">
              <w:rPr>
                <w:rFonts w:ascii="Times New Roman" w:hAnsi="Times New Roman" w:cs="Times New Roman"/>
                <w:color w:val="343434"/>
                <w:sz w:val="32"/>
                <w:szCs w:val="32"/>
              </w:rPr>
              <w:t>Plastic Shopping Bag</w:t>
            </w:r>
          </w:p>
        </w:tc>
        <w:tc>
          <w:tcPr>
            <w:tcW w:w="3276" w:type="dxa"/>
          </w:tcPr>
          <w:p w14:paraId="0ED00752" w14:textId="77777777" w:rsidR="00F006B3" w:rsidRPr="00083011" w:rsidRDefault="00F006B3" w:rsidP="00F006B3">
            <w:pPr>
              <w:rPr>
                <w:rFonts w:ascii="Times New Roman" w:hAnsi="Times New Roman" w:cs="Times New Roman"/>
                <w:color w:val="343434"/>
                <w:sz w:val="46"/>
                <w:szCs w:val="46"/>
              </w:rPr>
            </w:pPr>
          </w:p>
        </w:tc>
        <w:tc>
          <w:tcPr>
            <w:tcW w:w="4014" w:type="dxa"/>
          </w:tcPr>
          <w:p w14:paraId="5DB58770" w14:textId="77777777" w:rsidR="00F006B3" w:rsidRPr="00083011" w:rsidRDefault="00F006B3" w:rsidP="00F006B3">
            <w:pPr>
              <w:rPr>
                <w:rFonts w:ascii="Times New Roman" w:hAnsi="Times New Roman" w:cs="Times New Roman"/>
                <w:color w:val="343434"/>
                <w:sz w:val="46"/>
                <w:szCs w:val="46"/>
              </w:rPr>
            </w:pPr>
          </w:p>
        </w:tc>
      </w:tr>
      <w:tr w:rsidR="00F006B3" w:rsidRPr="00083011" w14:paraId="34502BFD" w14:textId="77777777" w:rsidTr="00493BE7">
        <w:tc>
          <w:tcPr>
            <w:tcW w:w="3528" w:type="dxa"/>
          </w:tcPr>
          <w:p w14:paraId="30AC3178" w14:textId="77777777" w:rsidR="00F006B3" w:rsidRPr="00083011" w:rsidRDefault="00F006B3" w:rsidP="00F006B3">
            <w:pPr>
              <w:rPr>
                <w:rFonts w:ascii="Times New Roman" w:hAnsi="Times New Roman" w:cs="Times New Roman"/>
                <w:color w:val="343434"/>
                <w:sz w:val="36"/>
                <w:szCs w:val="36"/>
              </w:rPr>
            </w:pPr>
            <w:r w:rsidRPr="00083011">
              <w:rPr>
                <w:rFonts w:ascii="Times New Roman" w:hAnsi="Times New Roman" w:cs="Times New Roman"/>
                <w:color w:val="343434"/>
                <w:sz w:val="36"/>
                <w:szCs w:val="36"/>
              </w:rPr>
              <w:t>Sky Cracker Tin</w:t>
            </w:r>
          </w:p>
        </w:tc>
        <w:tc>
          <w:tcPr>
            <w:tcW w:w="3276" w:type="dxa"/>
          </w:tcPr>
          <w:p w14:paraId="58F292B2" w14:textId="77777777" w:rsidR="00F006B3" w:rsidRPr="00083011" w:rsidRDefault="00F006B3" w:rsidP="00F006B3">
            <w:pPr>
              <w:rPr>
                <w:rFonts w:ascii="Times New Roman" w:hAnsi="Times New Roman" w:cs="Times New Roman"/>
                <w:color w:val="343434"/>
                <w:sz w:val="46"/>
                <w:szCs w:val="46"/>
              </w:rPr>
            </w:pPr>
          </w:p>
        </w:tc>
        <w:tc>
          <w:tcPr>
            <w:tcW w:w="4014" w:type="dxa"/>
          </w:tcPr>
          <w:p w14:paraId="6CF2A927" w14:textId="77777777" w:rsidR="00F006B3" w:rsidRPr="00083011" w:rsidRDefault="00F006B3" w:rsidP="00F006B3">
            <w:pPr>
              <w:rPr>
                <w:rFonts w:ascii="Times New Roman" w:hAnsi="Times New Roman" w:cs="Times New Roman"/>
                <w:color w:val="343434"/>
                <w:sz w:val="46"/>
                <w:szCs w:val="46"/>
              </w:rPr>
            </w:pPr>
          </w:p>
        </w:tc>
      </w:tr>
      <w:tr w:rsidR="00F006B3" w:rsidRPr="00083011" w14:paraId="6370DBDA" w14:textId="77777777" w:rsidTr="00493BE7">
        <w:tc>
          <w:tcPr>
            <w:tcW w:w="3528" w:type="dxa"/>
          </w:tcPr>
          <w:p w14:paraId="02B45544" w14:textId="77777777" w:rsidR="00F006B3" w:rsidRPr="00083011" w:rsidRDefault="00F006B3" w:rsidP="00F006B3">
            <w:pPr>
              <w:rPr>
                <w:rFonts w:ascii="Times New Roman" w:hAnsi="Times New Roman" w:cs="Times New Roman"/>
                <w:color w:val="343434"/>
                <w:sz w:val="36"/>
                <w:szCs w:val="36"/>
              </w:rPr>
            </w:pPr>
            <w:r w:rsidRPr="00083011">
              <w:rPr>
                <w:rFonts w:ascii="Times New Roman" w:hAnsi="Times New Roman" w:cs="Times New Roman"/>
                <w:color w:val="343434"/>
                <w:sz w:val="36"/>
                <w:szCs w:val="36"/>
              </w:rPr>
              <w:t>Styrofoam Plate/Cup</w:t>
            </w:r>
          </w:p>
        </w:tc>
        <w:tc>
          <w:tcPr>
            <w:tcW w:w="3276" w:type="dxa"/>
          </w:tcPr>
          <w:p w14:paraId="5B37C8B3" w14:textId="77777777" w:rsidR="00F006B3" w:rsidRPr="00083011" w:rsidRDefault="00F006B3" w:rsidP="00F006B3">
            <w:pPr>
              <w:rPr>
                <w:rFonts w:ascii="Times New Roman" w:hAnsi="Times New Roman" w:cs="Times New Roman"/>
                <w:color w:val="343434"/>
                <w:sz w:val="46"/>
                <w:szCs w:val="46"/>
              </w:rPr>
            </w:pPr>
          </w:p>
        </w:tc>
        <w:tc>
          <w:tcPr>
            <w:tcW w:w="4014" w:type="dxa"/>
          </w:tcPr>
          <w:p w14:paraId="061B6150" w14:textId="77777777" w:rsidR="00F006B3" w:rsidRPr="00083011" w:rsidRDefault="00F006B3" w:rsidP="00F006B3">
            <w:pPr>
              <w:rPr>
                <w:rFonts w:ascii="Times New Roman" w:hAnsi="Times New Roman" w:cs="Times New Roman"/>
                <w:color w:val="343434"/>
                <w:sz w:val="46"/>
                <w:szCs w:val="46"/>
              </w:rPr>
            </w:pPr>
          </w:p>
        </w:tc>
      </w:tr>
      <w:tr w:rsidR="00F006B3" w:rsidRPr="00083011" w14:paraId="09151727" w14:textId="77777777" w:rsidTr="00493BE7">
        <w:tc>
          <w:tcPr>
            <w:tcW w:w="3528" w:type="dxa"/>
          </w:tcPr>
          <w:p w14:paraId="7BAF3752" w14:textId="77777777" w:rsidR="00F006B3" w:rsidRPr="00083011" w:rsidRDefault="00F006B3" w:rsidP="00F006B3">
            <w:pPr>
              <w:rPr>
                <w:rFonts w:ascii="Times New Roman" w:hAnsi="Times New Roman" w:cs="Times New Roman"/>
                <w:color w:val="343434"/>
                <w:sz w:val="36"/>
                <w:szCs w:val="36"/>
              </w:rPr>
            </w:pPr>
            <w:r w:rsidRPr="00083011">
              <w:rPr>
                <w:rFonts w:ascii="Times New Roman" w:hAnsi="Times New Roman" w:cs="Times New Roman"/>
                <w:color w:val="343434"/>
                <w:sz w:val="36"/>
                <w:szCs w:val="36"/>
              </w:rPr>
              <w:t>Tomato</w:t>
            </w:r>
          </w:p>
        </w:tc>
        <w:tc>
          <w:tcPr>
            <w:tcW w:w="3276" w:type="dxa"/>
          </w:tcPr>
          <w:p w14:paraId="0BEA5208" w14:textId="77777777" w:rsidR="00F006B3" w:rsidRPr="00083011" w:rsidRDefault="00F006B3" w:rsidP="00F006B3">
            <w:pPr>
              <w:rPr>
                <w:rFonts w:ascii="Times New Roman" w:hAnsi="Times New Roman" w:cs="Times New Roman"/>
                <w:color w:val="343434"/>
                <w:sz w:val="46"/>
                <w:szCs w:val="46"/>
              </w:rPr>
            </w:pPr>
          </w:p>
        </w:tc>
        <w:tc>
          <w:tcPr>
            <w:tcW w:w="4014" w:type="dxa"/>
          </w:tcPr>
          <w:p w14:paraId="3759BF85" w14:textId="77777777" w:rsidR="00F006B3" w:rsidRPr="00083011" w:rsidRDefault="00F006B3" w:rsidP="00F006B3">
            <w:pPr>
              <w:rPr>
                <w:rFonts w:ascii="Times New Roman" w:hAnsi="Times New Roman" w:cs="Times New Roman"/>
                <w:color w:val="343434"/>
                <w:sz w:val="46"/>
                <w:szCs w:val="46"/>
              </w:rPr>
            </w:pPr>
          </w:p>
        </w:tc>
      </w:tr>
    </w:tbl>
    <w:tbl>
      <w:tblPr>
        <w:tblW w:w="10080" w:type="dxa"/>
        <w:tblInd w:w="-894" w:type="dxa"/>
        <w:tblBorders>
          <w:top w:val="single" w:sz="6" w:space="0" w:color="A2A9B1"/>
          <w:left w:val="single" w:sz="6" w:space="0" w:color="A2A9B1"/>
          <w:bottom w:val="single" w:sz="6" w:space="0" w:color="A2A9B1"/>
          <w:right w:val="single" w:sz="6" w:space="0" w:color="A2A9B1"/>
        </w:tblBorders>
        <w:shd w:val="clear" w:color="auto" w:fill="F8F9FA"/>
        <w:tblCellMar>
          <w:top w:w="60" w:type="dxa"/>
          <w:left w:w="60" w:type="dxa"/>
          <w:bottom w:w="60" w:type="dxa"/>
          <w:right w:w="60" w:type="dxa"/>
        </w:tblCellMar>
        <w:tblLook w:val="04A0" w:firstRow="1" w:lastRow="0" w:firstColumn="1" w:lastColumn="0" w:noHBand="0" w:noVBand="1"/>
      </w:tblPr>
      <w:tblGrid>
        <w:gridCol w:w="4720"/>
        <w:gridCol w:w="5360"/>
      </w:tblGrid>
      <w:tr w:rsidR="00DB0942" w:rsidRPr="00083011" w14:paraId="0FB7867A" w14:textId="77777777" w:rsidTr="00781BA9">
        <w:trPr>
          <w:trHeight w:val="520"/>
        </w:trPr>
        <w:tc>
          <w:tcPr>
            <w:tcW w:w="10080" w:type="dxa"/>
            <w:gridSpan w:val="2"/>
            <w:tcBorders>
              <w:top w:val="single" w:sz="6" w:space="0" w:color="A2A9B1"/>
              <w:left w:val="single" w:sz="6" w:space="0" w:color="A2A9B1"/>
              <w:bottom w:val="single" w:sz="4" w:space="0" w:color="auto"/>
              <w:right w:val="single" w:sz="6" w:space="0" w:color="A2A9B1"/>
            </w:tcBorders>
            <w:shd w:val="clear" w:color="auto" w:fill="EAECF0"/>
            <w:tcMar>
              <w:top w:w="48" w:type="dxa"/>
              <w:left w:w="96" w:type="dxa"/>
              <w:bottom w:w="48" w:type="dxa"/>
              <w:right w:w="96" w:type="dxa"/>
            </w:tcMar>
            <w:vAlign w:val="center"/>
            <w:hideMark/>
          </w:tcPr>
          <w:p w14:paraId="0925F1BD" w14:textId="77777777" w:rsidR="00DB0942" w:rsidRPr="00083011" w:rsidRDefault="00DB0942" w:rsidP="00DB0942">
            <w:pPr>
              <w:spacing w:before="240" w:after="240"/>
              <w:rPr>
                <w:rFonts w:ascii="Times New Roman" w:eastAsia="Times New Roman" w:hAnsi="Times New Roman" w:cs="Times New Roman"/>
                <w:b/>
                <w:bCs/>
                <w:color w:val="000000"/>
              </w:rPr>
            </w:pPr>
            <w:r w:rsidRPr="00083011">
              <w:rPr>
                <w:rFonts w:ascii="Times New Roman" w:eastAsia="Times New Roman" w:hAnsi="Times New Roman" w:cs="Times New Roman"/>
                <w:b/>
                <w:bCs/>
                <w:color w:val="000000"/>
              </w:rPr>
              <w:t>Name: __________________________________ Date: ___________</w:t>
            </w:r>
          </w:p>
        </w:tc>
      </w:tr>
      <w:tr w:rsidR="00DB0942" w:rsidRPr="00083011" w14:paraId="4C2E8104" w14:textId="77777777" w:rsidTr="00781BA9">
        <w:trPr>
          <w:trHeight w:val="780"/>
        </w:trPr>
        <w:tc>
          <w:tcPr>
            <w:tcW w:w="4720" w:type="dxa"/>
            <w:tcBorders>
              <w:top w:val="single" w:sz="4" w:space="0" w:color="auto"/>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14:paraId="0EAEAD3F" w14:textId="77777777" w:rsidR="00DB0942" w:rsidRPr="00083011" w:rsidRDefault="00DB0942" w:rsidP="00F006B3">
            <w:pPr>
              <w:spacing w:before="240" w:after="240"/>
              <w:jc w:val="center"/>
              <w:rPr>
                <w:rFonts w:ascii="Times New Roman" w:eastAsia="Times New Roman" w:hAnsi="Times New Roman" w:cs="Times New Roman"/>
                <w:b/>
                <w:bCs/>
                <w:color w:val="000000"/>
              </w:rPr>
            </w:pPr>
            <w:r w:rsidRPr="00083011">
              <w:rPr>
                <w:rFonts w:ascii="Times New Roman" w:eastAsia="Times New Roman" w:hAnsi="Times New Roman" w:cs="Times New Roman"/>
                <w:b/>
                <w:bCs/>
                <w:color w:val="000000"/>
              </w:rPr>
              <w:t>Product</w:t>
            </w:r>
          </w:p>
        </w:tc>
        <w:tc>
          <w:tcPr>
            <w:tcW w:w="5360" w:type="dxa"/>
            <w:tcBorders>
              <w:top w:val="single" w:sz="4" w:space="0" w:color="auto"/>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14:paraId="5E3902D5" w14:textId="77777777" w:rsidR="00DB0942" w:rsidRPr="00083011" w:rsidRDefault="00DB0942" w:rsidP="00F006B3">
            <w:pPr>
              <w:spacing w:before="240" w:after="240"/>
              <w:jc w:val="center"/>
              <w:rPr>
                <w:rFonts w:ascii="Times New Roman" w:eastAsia="Times New Roman" w:hAnsi="Times New Roman" w:cs="Times New Roman"/>
                <w:b/>
                <w:bCs/>
                <w:color w:val="000000"/>
              </w:rPr>
            </w:pPr>
            <w:r w:rsidRPr="00083011">
              <w:rPr>
                <w:rFonts w:ascii="Times New Roman" w:eastAsia="Times New Roman" w:hAnsi="Times New Roman" w:cs="Times New Roman"/>
                <w:b/>
                <w:bCs/>
                <w:color w:val="000000"/>
              </w:rPr>
              <w:t>Time to Biodegrade</w:t>
            </w:r>
          </w:p>
        </w:tc>
      </w:tr>
      <w:tr w:rsidR="00F006B3" w:rsidRPr="00083011" w14:paraId="70C8FC8F"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F1855EA"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Paper towel</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3A4B538"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25C7D84B"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98DE445"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Newspaper</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37B21AF" w14:textId="77777777" w:rsidR="00F006B3" w:rsidRPr="00083011" w:rsidRDefault="00F006B3" w:rsidP="00F006B3">
            <w:pPr>
              <w:rPr>
                <w:rFonts w:ascii="Times New Roman" w:hAnsi="Times New Roman" w:cs="Times New Roman"/>
              </w:rPr>
            </w:pPr>
          </w:p>
        </w:tc>
      </w:tr>
      <w:tr w:rsidR="00F006B3" w:rsidRPr="00083011" w14:paraId="38FFB5CD"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EC1850B"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Apple core</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119E1FE"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4D0E8EE9"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4EE3BDC"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Card box</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27B3E38"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21F880A6"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28D4CB3"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Wax coated</w:t>
            </w:r>
            <w:r w:rsidRPr="00083011">
              <w:rPr>
                <w:rStyle w:val="apple-converted-space"/>
                <w:rFonts w:ascii="Times New Roman" w:eastAsia="Times New Roman" w:hAnsi="Times New Roman" w:cs="Times New Roman"/>
                <w:color w:val="000000"/>
              </w:rPr>
              <w:t> </w:t>
            </w:r>
            <w:r w:rsidRPr="00083011">
              <w:rPr>
                <w:rFonts w:ascii="Times New Roman" w:hAnsi="Times New Roman" w:cs="Times New Roman"/>
              </w:rPr>
              <w:t>Milk Carton</w:t>
            </w:r>
            <w:r w:rsidRPr="00083011">
              <w:rPr>
                <w:rFonts w:ascii="Times New Roman" w:eastAsia="Times New Roman" w:hAnsi="Times New Roman" w:cs="Times New Roman"/>
                <w:color w:val="000000"/>
              </w:rPr>
              <w:t xml:space="preserve"> </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1C44785"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2E55F94D"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56C3725"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Cotton gloves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38C744A"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076C8101"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349BE37"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Wool</w:t>
            </w:r>
            <w:r w:rsidRPr="00083011">
              <w:rPr>
                <w:rStyle w:val="apple-converted-space"/>
                <w:rFonts w:ascii="Times New Roman" w:eastAsia="Times New Roman" w:hAnsi="Times New Roman" w:cs="Times New Roman"/>
                <w:color w:val="000000"/>
              </w:rPr>
              <w:t> </w:t>
            </w:r>
            <w:r w:rsidRPr="00083011">
              <w:rPr>
                <w:rFonts w:ascii="Times New Roman" w:eastAsia="Times New Roman" w:hAnsi="Times New Roman" w:cs="Times New Roman"/>
                <w:color w:val="000000"/>
              </w:rPr>
              <w:t>gloves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F130325"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5B83A5C8"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89DBFAE"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Plywood</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6CF5885"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45E8F502"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47BBDB9"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Painted wooden sticks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7A2A5AC3"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201115C9"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50C2578"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Plastic bags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E063AF9"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1109C0DE"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A7D83C1"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Tin cans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C3464BF"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1251DC48"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E38B115"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Disposable Diapers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1FEE4175"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4F49596C"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97C612A"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Plastic bottles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3A86C23"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5C152F8D"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BF874DA"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Aluminum cans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15A7A943" w14:textId="77777777" w:rsidR="00F006B3" w:rsidRPr="00083011" w:rsidRDefault="00F006B3" w:rsidP="00F006B3">
            <w:pPr>
              <w:spacing w:before="240" w:after="240"/>
              <w:rPr>
                <w:rFonts w:ascii="Times New Roman" w:eastAsia="Times New Roman" w:hAnsi="Times New Roman" w:cs="Times New Roman"/>
                <w:color w:val="000000"/>
              </w:rPr>
            </w:pPr>
          </w:p>
        </w:tc>
      </w:tr>
      <w:tr w:rsidR="00F006B3" w:rsidRPr="00083011" w14:paraId="54BA7427" w14:textId="77777777" w:rsidTr="00781BA9">
        <w:tc>
          <w:tcPr>
            <w:tcW w:w="472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3CE279D" w14:textId="77777777" w:rsidR="00F006B3" w:rsidRPr="00083011" w:rsidRDefault="00F006B3" w:rsidP="00F006B3">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Glass bottles</w:t>
            </w:r>
          </w:p>
        </w:tc>
        <w:tc>
          <w:tcPr>
            <w:tcW w:w="536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6D28163" w14:textId="77777777" w:rsidR="00F006B3" w:rsidRPr="00083011" w:rsidRDefault="00F006B3" w:rsidP="00F006B3">
            <w:pPr>
              <w:spacing w:before="240" w:after="240"/>
              <w:rPr>
                <w:rFonts w:ascii="Times New Roman" w:eastAsia="Times New Roman" w:hAnsi="Times New Roman" w:cs="Times New Roman"/>
                <w:color w:val="000000"/>
              </w:rPr>
            </w:pPr>
          </w:p>
        </w:tc>
      </w:tr>
    </w:tbl>
    <w:p w14:paraId="1006D70F" w14:textId="77777777" w:rsidR="00493BE7" w:rsidRPr="00083011" w:rsidRDefault="00493BE7" w:rsidP="001D73E7">
      <w:pPr>
        <w:pStyle w:val="NormalWeb"/>
        <w:rPr>
          <w:rFonts w:ascii="Times New Roman" w:hAnsi="Times New Roman"/>
          <w:b/>
          <w:bCs/>
          <w:sz w:val="24"/>
          <w:szCs w:val="24"/>
        </w:rPr>
      </w:pPr>
    </w:p>
    <w:p w14:paraId="71751A96" w14:textId="77777777" w:rsidR="00F006B3" w:rsidRPr="00083011" w:rsidRDefault="00F006B3" w:rsidP="001D73E7">
      <w:pPr>
        <w:pStyle w:val="NormalWeb"/>
        <w:rPr>
          <w:rFonts w:ascii="Times New Roman" w:hAnsi="Times New Roman"/>
          <w:b/>
          <w:bCs/>
          <w:sz w:val="24"/>
          <w:szCs w:val="24"/>
        </w:rPr>
      </w:pPr>
    </w:p>
    <w:p w14:paraId="3489D8EA" w14:textId="77777777" w:rsidR="00CF0561" w:rsidRPr="00083011" w:rsidRDefault="00CF0561" w:rsidP="001D73E7">
      <w:pPr>
        <w:pStyle w:val="NormalWeb"/>
        <w:rPr>
          <w:rFonts w:ascii="Times New Roman" w:hAnsi="Times New Roman"/>
          <w:b/>
          <w:bCs/>
          <w:sz w:val="24"/>
          <w:szCs w:val="24"/>
        </w:rPr>
      </w:pPr>
    </w:p>
    <w:p w14:paraId="27535C8E" w14:textId="77777777" w:rsidR="00F006B3" w:rsidRPr="00083011" w:rsidRDefault="00F006B3" w:rsidP="001D73E7">
      <w:pPr>
        <w:pStyle w:val="NormalWeb"/>
        <w:rPr>
          <w:rFonts w:ascii="Times New Roman" w:hAnsi="Times New Roman"/>
          <w:b/>
          <w:bCs/>
          <w:sz w:val="24"/>
          <w:szCs w:val="24"/>
        </w:rPr>
      </w:pPr>
    </w:p>
    <w:tbl>
      <w:tblPr>
        <w:tblW w:w="9900" w:type="dxa"/>
        <w:tblInd w:w="-804" w:type="dxa"/>
        <w:tblBorders>
          <w:top w:val="single" w:sz="6" w:space="0" w:color="A2A9B1"/>
          <w:left w:val="single" w:sz="6" w:space="0" w:color="A2A9B1"/>
          <w:bottom w:val="single" w:sz="6" w:space="0" w:color="A2A9B1"/>
          <w:right w:val="single" w:sz="6" w:space="0" w:color="A2A9B1"/>
        </w:tblBorders>
        <w:shd w:val="clear" w:color="auto" w:fill="F8F9FA"/>
        <w:tblCellMar>
          <w:top w:w="60" w:type="dxa"/>
          <w:left w:w="60" w:type="dxa"/>
          <w:bottom w:w="60" w:type="dxa"/>
          <w:right w:w="60" w:type="dxa"/>
        </w:tblCellMar>
        <w:tblLook w:val="04A0" w:firstRow="1" w:lastRow="0" w:firstColumn="1" w:lastColumn="0" w:noHBand="0" w:noVBand="1"/>
      </w:tblPr>
      <w:tblGrid>
        <w:gridCol w:w="4630"/>
        <w:gridCol w:w="5270"/>
      </w:tblGrid>
      <w:tr w:rsidR="00DB0942" w:rsidRPr="00083011" w14:paraId="14139F71" w14:textId="77777777" w:rsidTr="00781BA9">
        <w:trPr>
          <w:trHeight w:val="520"/>
        </w:trPr>
        <w:tc>
          <w:tcPr>
            <w:tcW w:w="9900" w:type="dxa"/>
            <w:gridSpan w:val="2"/>
            <w:tcBorders>
              <w:top w:val="single" w:sz="6" w:space="0" w:color="A2A9B1"/>
              <w:left w:val="single" w:sz="6" w:space="0" w:color="A2A9B1"/>
              <w:bottom w:val="single" w:sz="4" w:space="0" w:color="auto"/>
              <w:right w:val="single" w:sz="6" w:space="0" w:color="A2A9B1"/>
            </w:tcBorders>
            <w:shd w:val="clear" w:color="auto" w:fill="EAECF0"/>
            <w:tcMar>
              <w:top w:w="48" w:type="dxa"/>
              <w:left w:w="96" w:type="dxa"/>
              <w:bottom w:w="48" w:type="dxa"/>
              <w:right w:w="96" w:type="dxa"/>
            </w:tcMar>
            <w:vAlign w:val="center"/>
            <w:hideMark/>
          </w:tcPr>
          <w:p w14:paraId="44127B5E" w14:textId="77777777" w:rsidR="00DB0942" w:rsidRPr="00083011" w:rsidRDefault="00DB0942" w:rsidP="00DB0942">
            <w:pPr>
              <w:spacing w:before="240" w:after="240"/>
              <w:rPr>
                <w:rFonts w:ascii="Times New Roman" w:eastAsia="Times New Roman" w:hAnsi="Times New Roman" w:cs="Times New Roman"/>
                <w:b/>
                <w:bCs/>
                <w:color w:val="000000"/>
              </w:rPr>
            </w:pPr>
            <w:r w:rsidRPr="00083011">
              <w:rPr>
                <w:rFonts w:ascii="Times New Roman" w:eastAsia="Times New Roman" w:hAnsi="Times New Roman" w:cs="Times New Roman"/>
                <w:b/>
                <w:bCs/>
                <w:color w:val="000000"/>
              </w:rPr>
              <w:t>Name: __________________________________ Date: ___________</w:t>
            </w:r>
          </w:p>
        </w:tc>
      </w:tr>
      <w:tr w:rsidR="00DB0942" w:rsidRPr="00083011" w14:paraId="0915DFC3" w14:textId="77777777" w:rsidTr="00781BA9">
        <w:trPr>
          <w:trHeight w:val="780"/>
        </w:trPr>
        <w:tc>
          <w:tcPr>
            <w:tcW w:w="4630" w:type="dxa"/>
            <w:tcBorders>
              <w:top w:val="single" w:sz="4" w:space="0" w:color="auto"/>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14:paraId="4FD860CE" w14:textId="77777777" w:rsidR="00DB0942" w:rsidRPr="00083011" w:rsidRDefault="00DB0942" w:rsidP="00DB0942">
            <w:pPr>
              <w:spacing w:before="240" w:after="240"/>
              <w:jc w:val="center"/>
              <w:rPr>
                <w:rFonts w:ascii="Times New Roman" w:eastAsia="Times New Roman" w:hAnsi="Times New Roman" w:cs="Times New Roman"/>
                <w:b/>
                <w:bCs/>
                <w:color w:val="000000"/>
              </w:rPr>
            </w:pPr>
            <w:r w:rsidRPr="00083011">
              <w:rPr>
                <w:rFonts w:ascii="Times New Roman" w:eastAsia="Times New Roman" w:hAnsi="Times New Roman" w:cs="Times New Roman"/>
                <w:b/>
                <w:bCs/>
                <w:color w:val="000000"/>
              </w:rPr>
              <w:t>Product</w:t>
            </w:r>
          </w:p>
        </w:tc>
        <w:tc>
          <w:tcPr>
            <w:tcW w:w="5270" w:type="dxa"/>
            <w:tcBorders>
              <w:top w:val="single" w:sz="4" w:space="0" w:color="auto"/>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14:paraId="3B06A5DD" w14:textId="77777777" w:rsidR="00DB0942" w:rsidRPr="00083011" w:rsidRDefault="00DB0942" w:rsidP="00DB0942">
            <w:pPr>
              <w:spacing w:before="240" w:after="240"/>
              <w:jc w:val="center"/>
              <w:rPr>
                <w:rFonts w:ascii="Times New Roman" w:eastAsia="Times New Roman" w:hAnsi="Times New Roman" w:cs="Times New Roman"/>
                <w:b/>
                <w:bCs/>
                <w:color w:val="000000"/>
              </w:rPr>
            </w:pPr>
            <w:r w:rsidRPr="00083011">
              <w:rPr>
                <w:rFonts w:ascii="Times New Roman" w:eastAsia="Times New Roman" w:hAnsi="Times New Roman" w:cs="Times New Roman"/>
                <w:b/>
                <w:bCs/>
                <w:color w:val="000000"/>
              </w:rPr>
              <w:t>Time to Biodegrade</w:t>
            </w:r>
          </w:p>
        </w:tc>
      </w:tr>
      <w:tr w:rsidR="00DB0942" w:rsidRPr="00083011" w14:paraId="2AD89FE2"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735F277"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Paper towel</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BA382AA"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2–4 weeks</w:t>
            </w:r>
          </w:p>
        </w:tc>
      </w:tr>
      <w:tr w:rsidR="00DB0942" w:rsidRPr="00083011" w14:paraId="60DEF910"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37A58B3"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Newspaper</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17A99C54" w14:textId="77777777" w:rsidR="00DB0942" w:rsidRPr="00083011" w:rsidRDefault="00DB0942" w:rsidP="00DB0942">
            <w:pPr>
              <w:rPr>
                <w:rFonts w:ascii="Times New Roman" w:hAnsi="Times New Roman" w:cs="Times New Roman"/>
              </w:rPr>
            </w:pPr>
            <w:r w:rsidRPr="00083011">
              <w:rPr>
                <w:rFonts w:ascii="Times New Roman" w:hAnsi="Times New Roman" w:cs="Times New Roman"/>
              </w:rPr>
              <w:t>6 weeks</w:t>
            </w:r>
          </w:p>
        </w:tc>
      </w:tr>
      <w:tr w:rsidR="00DB0942" w:rsidRPr="00083011" w14:paraId="1A4951E1"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505BDA4"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Apple core</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8492CD3"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2 months</w:t>
            </w:r>
          </w:p>
        </w:tc>
      </w:tr>
      <w:tr w:rsidR="00DB0942" w:rsidRPr="00083011" w14:paraId="34C03462"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9D6D333"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Card box</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1170F052"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2 months</w:t>
            </w:r>
          </w:p>
        </w:tc>
      </w:tr>
      <w:tr w:rsidR="00DB0942" w:rsidRPr="00083011" w14:paraId="39A90131"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CA66F17"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Wax coated</w:t>
            </w:r>
            <w:r w:rsidRPr="00083011">
              <w:rPr>
                <w:rStyle w:val="apple-converted-space"/>
                <w:rFonts w:ascii="Times New Roman" w:eastAsia="Times New Roman" w:hAnsi="Times New Roman" w:cs="Times New Roman"/>
                <w:color w:val="000000"/>
              </w:rPr>
              <w:t> </w:t>
            </w:r>
            <w:r w:rsidRPr="00083011">
              <w:rPr>
                <w:rFonts w:ascii="Times New Roman" w:hAnsi="Times New Roman" w:cs="Times New Roman"/>
              </w:rPr>
              <w:t>Milk Carton</w:t>
            </w:r>
            <w:r w:rsidRPr="00083011">
              <w:rPr>
                <w:rFonts w:ascii="Times New Roman" w:eastAsia="Times New Roman" w:hAnsi="Times New Roman" w:cs="Times New Roman"/>
                <w:color w:val="000000"/>
              </w:rPr>
              <w:t xml:space="preserve"> </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80096E1"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3 months</w:t>
            </w:r>
          </w:p>
        </w:tc>
      </w:tr>
      <w:tr w:rsidR="00DB0942" w:rsidRPr="00083011" w14:paraId="5866028F"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39F8B45"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Cotton gloves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AAEA112"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1–5 months</w:t>
            </w:r>
          </w:p>
        </w:tc>
      </w:tr>
      <w:tr w:rsidR="00DB0942" w:rsidRPr="00083011" w14:paraId="6251B00B"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C7D0BAD"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Wool</w:t>
            </w:r>
            <w:r w:rsidRPr="00083011">
              <w:rPr>
                <w:rStyle w:val="apple-converted-space"/>
                <w:rFonts w:ascii="Times New Roman" w:eastAsia="Times New Roman" w:hAnsi="Times New Roman" w:cs="Times New Roman"/>
                <w:color w:val="000000"/>
              </w:rPr>
              <w:t> </w:t>
            </w:r>
            <w:r w:rsidRPr="00083011">
              <w:rPr>
                <w:rFonts w:ascii="Times New Roman" w:eastAsia="Times New Roman" w:hAnsi="Times New Roman" w:cs="Times New Roman"/>
                <w:color w:val="000000"/>
              </w:rPr>
              <w:t>gloves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435E2FC"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1 year</w:t>
            </w:r>
          </w:p>
        </w:tc>
      </w:tr>
      <w:tr w:rsidR="00DB0942" w:rsidRPr="00083011" w14:paraId="206D74BD"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2DB6F4F"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Plywood</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74A1751"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1–3 years</w:t>
            </w:r>
          </w:p>
        </w:tc>
      </w:tr>
      <w:tr w:rsidR="00DB0942" w:rsidRPr="00083011" w14:paraId="3A9821FB"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224493C"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Painted wooden sticks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51A3CB7"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13 years</w:t>
            </w:r>
          </w:p>
        </w:tc>
      </w:tr>
      <w:tr w:rsidR="00DB0942" w:rsidRPr="00083011" w14:paraId="6C5921BA"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95C6A6E"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Plastic bags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696BEC67"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10–20 years</w:t>
            </w:r>
          </w:p>
        </w:tc>
      </w:tr>
      <w:tr w:rsidR="00DB0942" w:rsidRPr="00083011" w14:paraId="52B8B2AE"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26FD581"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Tin cans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075E964D"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50 years</w:t>
            </w:r>
          </w:p>
        </w:tc>
      </w:tr>
      <w:tr w:rsidR="00DB0942" w:rsidRPr="00083011" w14:paraId="28231520"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2ABAB95"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Disposable Diapers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5EE23BF5"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50–100 years</w:t>
            </w:r>
          </w:p>
        </w:tc>
      </w:tr>
      <w:tr w:rsidR="00DB0942" w:rsidRPr="00083011" w14:paraId="1E6DF468"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4EE2E69"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Plastic bottles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20775E6B"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100 years</w:t>
            </w:r>
          </w:p>
        </w:tc>
      </w:tr>
      <w:tr w:rsidR="00DB0942" w:rsidRPr="00083011" w14:paraId="1D5AB05C"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B4602D5"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Aluminum cans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47E7A967"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200 years</w:t>
            </w:r>
          </w:p>
        </w:tc>
      </w:tr>
      <w:tr w:rsidR="00DB0942" w:rsidRPr="00083011" w14:paraId="55D4F891" w14:textId="77777777" w:rsidTr="00781BA9">
        <w:tc>
          <w:tcPr>
            <w:tcW w:w="463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B2C6807"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Glass bottles</w:t>
            </w:r>
          </w:p>
        </w:tc>
        <w:tc>
          <w:tcPr>
            <w:tcW w:w="527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14:paraId="319FADA2" w14:textId="77777777" w:rsidR="00DB0942" w:rsidRPr="00083011" w:rsidRDefault="00DB0942" w:rsidP="00DB0942">
            <w:pPr>
              <w:spacing w:before="240" w:after="240"/>
              <w:rPr>
                <w:rFonts w:ascii="Times New Roman" w:eastAsia="Times New Roman" w:hAnsi="Times New Roman" w:cs="Times New Roman"/>
                <w:color w:val="000000"/>
              </w:rPr>
            </w:pPr>
            <w:r w:rsidRPr="00083011">
              <w:rPr>
                <w:rFonts w:ascii="Times New Roman" w:eastAsia="Times New Roman" w:hAnsi="Times New Roman" w:cs="Times New Roman"/>
                <w:color w:val="000000"/>
              </w:rPr>
              <w:t>Undetermined</w:t>
            </w:r>
          </w:p>
        </w:tc>
      </w:tr>
    </w:tbl>
    <w:p w14:paraId="6650AEE9" w14:textId="77777777" w:rsidR="00781BA9" w:rsidRPr="00083011" w:rsidRDefault="00781BA9" w:rsidP="00781BA9">
      <w:pPr>
        <w:widowControl w:val="0"/>
        <w:autoSpaceDE w:val="0"/>
        <w:autoSpaceDN w:val="0"/>
        <w:adjustRightInd w:val="0"/>
        <w:rPr>
          <w:rFonts w:ascii="Times New Roman" w:hAnsi="Times New Roman" w:cs="Times New Roman"/>
          <w:b/>
          <w:bCs/>
          <w:color w:val="343434"/>
        </w:rPr>
      </w:pPr>
    </w:p>
    <w:p w14:paraId="4053117D" w14:textId="77777777" w:rsidR="00826313" w:rsidRPr="00083011" w:rsidRDefault="00826313" w:rsidP="00781BA9">
      <w:pPr>
        <w:widowControl w:val="0"/>
        <w:autoSpaceDE w:val="0"/>
        <w:autoSpaceDN w:val="0"/>
        <w:adjustRightInd w:val="0"/>
        <w:rPr>
          <w:rFonts w:ascii="Times New Roman" w:hAnsi="Times New Roman" w:cs="Times New Roman"/>
          <w:b/>
          <w:bCs/>
          <w:color w:val="343434"/>
        </w:rPr>
      </w:pPr>
    </w:p>
    <w:p w14:paraId="4DD2B104"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26DDC0AB"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24352E46"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273CF837"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690B2614"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6BC0ADC5"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59D75CF8"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3616806B" w14:textId="77777777" w:rsidR="00083011" w:rsidRDefault="00083011" w:rsidP="00781BA9">
      <w:pPr>
        <w:widowControl w:val="0"/>
        <w:autoSpaceDE w:val="0"/>
        <w:autoSpaceDN w:val="0"/>
        <w:adjustRightInd w:val="0"/>
        <w:rPr>
          <w:rFonts w:ascii="Times New Roman" w:hAnsi="Times New Roman" w:cs="Times New Roman"/>
          <w:b/>
          <w:bCs/>
          <w:color w:val="343434"/>
        </w:rPr>
      </w:pPr>
    </w:p>
    <w:p w14:paraId="1849590C" w14:textId="77777777" w:rsidR="00493BE7" w:rsidRPr="00083011" w:rsidRDefault="00826313" w:rsidP="00781BA9">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bCs/>
          <w:color w:val="343434"/>
        </w:rPr>
        <w:t xml:space="preserve">4. </w:t>
      </w:r>
      <w:r w:rsidR="00781BA9" w:rsidRPr="00083011">
        <w:rPr>
          <w:rFonts w:ascii="Times New Roman" w:hAnsi="Times New Roman" w:cs="Times New Roman"/>
          <w:b/>
          <w:bCs/>
          <w:color w:val="343434"/>
        </w:rPr>
        <w:t>Challenge questions</w:t>
      </w:r>
    </w:p>
    <w:p w14:paraId="50E9E279" w14:textId="77777777" w:rsidR="001D73E7" w:rsidRPr="00083011" w:rsidRDefault="001D73E7" w:rsidP="001D73E7">
      <w:pPr>
        <w:pStyle w:val="NormalWeb"/>
        <w:rPr>
          <w:rFonts w:ascii="Times New Roman" w:hAnsi="Times New Roman"/>
          <w:sz w:val="24"/>
          <w:szCs w:val="24"/>
        </w:rPr>
      </w:pPr>
      <w:r w:rsidRPr="00083011">
        <w:rPr>
          <w:rFonts w:ascii="Times New Roman" w:hAnsi="Times New Roman"/>
          <w:b/>
          <w:bCs/>
          <w:sz w:val="24"/>
          <w:szCs w:val="24"/>
        </w:rPr>
        <w:t xml:space="preserve">How much garbage and trash (municipal solid waste) do </w:t>
      </w:r>
      <w:r w:rsidR="00F24E60" w:rsidRPr="00083011">
        <w:rPr>
          <w:rFonts w:ascii="Times New Roman" w:hAnsi="Times New Roman"/>
          <w:b/>
          <w:bCs/>
          <w:sz w:val="24"/>
          <w:szCs w:val="24"/>
        </w:rPr>
        <w:t xml:space="preserve">New York City </w:t>
      </w:r>
      <w:r w:rsidRPr="00083011">
        <w:rPr>
          <w:rFonts w:ascii="Times New Roman" w:hAnsi="Times New Roman"/>
          <w:b/>
          <w:bCs/>
          <w:sz w:val="24"/>
          <w:szCs w:val="24"/>
        </w:rPr>
        <w:t>produce</w:t>
      </w:r>
      <w:r w:rsidR="00F24E60" w:rsidRPr="00083011">
        <w:rPr>
          <w:rFonts w:ascii="Times New Roman" w:hAnsi="Times New Roman"/>
          <w:b/>
          <w:bCs/>
          <w:sz w:val="24"/>
          <w:szCs w:val="24"/>
        </w:rPr>
        <w:t>s</w:t>
      </w:r>
      <w:r w:rsidRPr="00083011">
        <w:rPr>
          <w:rFonts w:ascii="Times New Roman" w:hAnsi="Times New Roman"/>
          <w:b/>
          <w:bCs/>
          <w:sz w:val="24"/>
          <w:szCs w:val="24"/>
        </w:rPr>
        <w:t xml:space="preserve"> a year?</w:t>
      </w:r>
      <w:r w:rsidRPr="00083011">
        <w:rPr>
          <w:rFonts w:ascii="Times New Roman" w:hAnsi="Times New Roman"/>
          <w:b/>
          <w:bCs/>
          <w:sz w:val="24"/>
          <w:szCs w:val="24"/>
        </w:rPr>
        <w:br/>
      </w:r>
      <w:r w:rsidRPr="00083011">
        <w:rPr>
          <w:rFonts w:ascii="Times New Roman" w:hAnsi="Times New Roman"/>
          <w:i/>
          <w:iCs/>
          <w:sz w:val="24"/>
          <w:szCs w:val="24"/>
        </w:rPr>
        <w:t xml:space="preserve">Answer: </w:t>
      </w:r>
      <w:r w:rsidR="00794E68" w:rsidRPr="00083011">
        <w:rPr>
          <w:rFonts w:ascii="Times New Roman" w:hAnsi="Times New Roman"/>
          <w:i/>
          <w:iCs/>
          <w:sz w:val="24"/>
          <w:szCs w:val="24"/>
        </w:rPr>
        <w:t>14</w:t>
      </w:r>
      <w:r w:rsidRPr="00083011">
        <w:rPr>
          <w:rFonts w:ascii="Times New Roman" w:hAnsi="Times New Roman"/>
          <w:i/>
          <w:iCs/>
          <w:sz w:val="24"/>
          <w:szCs w:val="24"/>
        </w:rPr>
        <w:t xml:space="preserve"> million tons</w:t>
      </w:r>
      <w:r w:rsidR="00794E68" w:rsidRPr="00083011">
        <w:rPr>
          <w:rFonts w:ascii="Times New Roman" w:hAnsi="Times New Roman"/>
          <w:i/>
          <w:iCs/>
          <w:sz w:val="24"/>
          <w:szCs w:val="24"/>
        </w:rPr>
        <w:t xml:space="preserve"> trash each year</w:t>
      </w:r>
      <w:r w:rsidRPr="00083011">
        <w:rPr>
          <w:rFonts w:ascii="Times New Roman" w:hAnsi="Times New Roman"/>
          <w:i/>
          <w:iCs/>
          <w:sz w:val="24"/>
          <w:szCs w:val="24"/>
        </w:rPr>
        <w:t xml:space="preserve">. </w:t>
      </w:r>
    </w:p>
    <w:p w14:paraId="37A20FE1" w14:textId="77777777" w:rsidR="001D73E7" w:rsidRPr="00083011" w:rsidRDefault="001D73E7" w:rsidP="001D73E7">
      <w:pPr>
        <w:pStyle w:val="NormalWeb"/>
        <w:rPr>
          <w:rFonts w:ascii="Times New Roman" w:hAnsi="Times New Roman"/>
          <w:sz w:val="24"/>
          <w:szCs w:val="24"/>
        </w:rPr>
      </w:pPr>
      <w:r w:rsidRPr="00083011">
        <w:rPr>
          <w:rFonts w:ascii="Times New Roman" w:hAnsi="Times New Roman"/>
          <w:b/>
          <w:bCs/>
          <w:sz w:val="24"/>
          <w:szCs w:val="24"/>
        </w:rPr>
        <w:t>2. Name three ways in which municipalities dispose of their garbage and trash.</w:t>
      </w:r>
      <w:r w:rsidRPr="00083011">
        <w:rPr>
          <w:rFonts w:ascii="Times New Roman" w:hAnsi="Times New Roman"/>
          <w:b/>
          <w:bCs/>
          <w:sz w:val="24"/>
          <w:szCs w:val="24"/>
        </w:rPr>
        <w:br/>
      </w:r>
      <w:r w:rsidRPr="00083011">
        <w:rPr>
          <w:rFonts w:ascii="Times New Roman" w:hAnsi="Times New Roman"/>
          <w:i/>
          <w:iCs/>
          <w:sz w:val="24"/>
          <w:szCs w:val="24"/>
        </w:rPr>
        <w:t xml:space="preserve">Answer: It is buried in landfills, burned in incinerators and de- composed by composting. </w:t>
      </w:r>
    </w:p>
    <w:p w14:paraId="5F47EEFF" w14:textId="77777777" w:rsidR="001D73E7" w:rsidRPr="00083011" w:rsidRDefault="001D73E7" w:rsidP="001D73E7">
      <w:pPr>
        <w:pStyle w:val="NormalWeb"/>
        <w:rPr>
          <w:rFonts w:ascii="Times New Roman" w:hAnsi="Times New Roman"/>
          <w:sz w:val="24"/>
          <w:szCs w:val="24"/>
        </w:rPr>
      </w:pPr>
      <w:r w:rsidRPr="00083011">
        <w:rPr>
          <w:rFonts w:ascii="Times New Roman" w:hAnsi="Times New Roman"/>
          <w:b/>
          <w:bCs/>
          <w:sz w:val="24"/>
          <w:szCs w:val="24"/>
        </w:rPr>
        <w:t>3. Of what kind of material is most of our garbage and trash composed?</w:t>
      </w:r>
      <w:r w:rsidRPr="00083011">
        <w:rPr>
          <w:rFonts w:ascii="Times New Roman" w:hAnsi="Times New Roman"/>
          <w:b/>
          <w:bCs/>
          <w:sz w:val="24"/>
          <w:szCs w:val="24"/>
        </w:rPr>
        <w:br/>
      </w:r>
      <w:r w:rsidRPr="00083011">
        <w:rPr>
          <w:rFonts w:ascii="Times New Roman" w:hAnsi="Times New Roman"/>
          <w:i/>
          <w:iCs/>
          <w:sz w:val="24"/>
          <w:szCs w:val="24"/>
        </w:rPr>
        <w:t xml:space="preserve">Answer: Most of our waste (over a third) is composed of paper products. </w:t>
      </w:r>
    </w:p>
    <w:p w14:paraId="65A898AE" w14:textId="77777777" w:rsidR="001D73E7" w:rsidRPr="00083011" w:rsidRDefault="001D73E7" w:rsidP="001D73E7">
      <w:pPr>
        <w:pStyle w:val="NormalWeb"/>
        <w:rPr>
          <w:rFonts w:ascii="Times New Roman" w:hAnsi="Times New Roman"/>
          <w:sz w:val="24"/>
          <w:szCs w:val="24"/>
        </w:rPr>
      </w:pPr>
      <w:r w:rsidRPr="00083011">
        <w:rPr>
          <w:rFonts w:ascii="Times New Roman" w:hAnsi="Times New Roman"/>
          <w:b/>
          <w:bCs/>
          <w:sz w:val="24"/>
          <w:szCs w:val="24"/>
        </w:rPr>
        <w:t xml:space="preserve">4. How is recycling helping our landfills? </w:t>
      </w:r>
    </w:p>
    <w:p w14:paraId="0FF64892" w14:textId="77777777" w:rsidR="00794E68" w:rsidRPr="00083011" w:rsidRDefault="001D73E7" w:rsidP="001D73E7">
      <w:pPr>
        <w:pStyle w:val="NormalWeb"/>
        <w:rPr>
          <w:rFonts w:ascii="Times New Roman" w:hAnsi="Times New Roman"/>
          <w:i/>
          <w:iCs/>
          <w:sz w:val="24"/>
          <w:szCs w:val="24"/>
        </w:rPr>
      </w:pPr>
      <w:r w:rsidRPr="00083011">
        <w:rPr>
          <w:rFonts w:ascii="Times New Roman" w:hAnsi="Times New Roman"/>
          <w:i/>
          <w:iCs/>
          <w:sz w:val="24"/>
          <w:szCs w:val="24"/>
        </w:rPr>
        <w:t>Answer: Recycling helps to reduce the amount of trash we need to dispose of in landfills.</w:t>
      </w:r>
    </w:p>
    <w:p w14:paraId="764AB817" w14:textId="77777777" w:rsidR="001D73E7" w:rsidRPr="00083011" w:rsidRDefault="001D73E7" w:rsidP="001D73E7">
      <w:pPr>
        <w:pStyle w:val="NormalWeb"/>
        <w:rPr>
          <w:rFonts w:ascii="Times New Roman" w:hAnsi="Times New Roman"/>
          <w:b/>
          <w:bCs/>
          <w:sz w:val="24"/>
          <w:szCs w:val="24"/>
        </w:rPr>
      </w:pPr>
      <w:r w:rsidRPr="00083011">
        <w:rPr>
          <w:rFonts w:ascii="Times New Roman" w:hAnsi="Times New Roman"/>
          <w:i/>
          <w:iCs/>
          <w:sz w:val="24"/>
          <w:szCs w:val="24"/>
        </w:rPr>
        <w:t xml:space="preserve"> </w:t>
      </w:r>
      <w:r w:rsidR="00794E68" w:rsidRPr="00083011">
        <w:rPr>
          <w:rFonts w:ascii="Times New Roman" w:hAnsi="Times New Roman"/>
          <w:b/>
          <w:bCs/>
          <w:sz w:val="24"/>
          <w:szCs w:val="24"/>
        </w:rPr>
        <w:t>5. How many waste System the City has?</w:t>
      </w:r>
    </w:p>
    <w:p w14:paraId="2B854D42" w14:textId="77777777" w:rsidR="00B20A02" w:rsidRPr="00083011" w:rsidRDefault="00794E68" w:rsidP="00781BA9">
      <w:pPr>
        <w:pStyle w:val="NormalWeb"/>
        <w:rPr>
          <w:rFonts w:ascii="Times New Roman" w:hAnsi="Times New Roman"/>
          <w:b/>
          <w:sz w:val="24"/>
          <w:szCs w:val="24"/>
        </w:rPr>
      </w:pPr>
      <w:r w:rsidRPr="00083011">
        <w:rPr>
          <w:rFonts w:ascii="Times New Roman" w:hAnsi="Times New Roman"/>
          <w:i/>
          <w:iCs/>
          <w:sz w:val="24"/>
          <w:szCs w:val="24"/>
        </w:rPr>
        <w:t>Answer: NYC has two waste systems</w:t>
      </w:r>
      <w:r w:rsidR="00493BE7" w:rsidRPr="00083011">
        <w:rPr>
          <w:rFonts w:ascii="Times New Roman" w:hAnsi="Times New Roman"/>
          <w:i/>
          <w:iCs/>
          <w:sz w:val="24"/>
          <w:szCs w:val="24"/>
        </w:rPr>
        <w:t>- one public, one private.</w:t>
      </w:r>
    </w:p>
    <w:p w14:paraId="33F19D0B" w14:textId="77777777" w:rsidR="00B20A02" w:rsidRPr="00083011" w:rsidRDefault="00B20A02" w:rsidP="00B20A02">
      <w:pPr>
        <w:widowControl w:val="0"/>
        <w:autoSpaceDE w:val="0"/>
        <w:autoSpaceDN w:val="0"/>
        <w:adjustRightInd w:val="0"/>
        <w:rPr>
          <w:rFonts w:ascii="Times New Roman" w:hAnsi="Times New Roman" w:cs="Times New Roman"/>
          <w:b/>
          <w:color w:val="343434"/>
        </w:rPr>
      </w:pPr>
      <w:r w:rsidRPr="00083011">
        <w:rPr>
          <w:rFonts w:ascii="Times New Roman" w:hAnsi="Times New Roman" w:cs="Times New Roman"/>
          <w:b/>
          <w:color w:val="343434"/>
        </w:rPr>
        <w:t>Day 3: Assignment</w:t>
      </w:r>
    </w:p>
    <w:p w14:paraId="57226E16"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bCs/>
          <w:color w:val="343434"/>
        </w:rPr>
        <w:t>In class</w:t>
      </w:r>
    </w:p>
    <w:p w14:paraId="5EE61995"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Fold a piece of 8.5 x 11 paper in half, label one column Biodegradable, the other Non-Biodegradable.</w:t>
      </w:r>
    </w:p>
    <w:p w14:paraId="3C704FEE" w14:textId="77777777" w:rsidR="00B20A02" w:rsidRPr="00083011" w:rsidRDefault="00826313"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bCs/>
          <w:color w:val="343434"/>
        </w:rPr>
        <w:t xml:space="preserve">5. </w:t>
      </w:r>
      <w:r w:rsidR="00B20A02" w:rsidRPr="00083011">
        <w:rPr>
          <w:rFonts w:ascii="Times New Roman" w:hAnsi="Times New Roman" w:cs="Times New Roman"/>
          <w:b/>
          <w:bCs/>
          <w:color w:val="343434"/>
        </w:rPr>
        <w:t>Take Home</w:t>
      </w:r>
    </w:p>
    <w:p w14:paraId="3BB73F65"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 xml:space="preserve">Have students record the items that they use in their daily lives over a give period of time (day, week, </w:t>
      </w:r>
      <w:proofErr w:type="spellStart"/>
      <w:r w:rsidRPr="00083011">
        <w:rPr>
          <w:rFonts w:ascii="Times New Roman" w:hAnsi="Times New Roman" w:cs="Times New Roman"/>
          <w:color w:val="343434"/>
        </w:rPr>
        <w:t>etc</w:t>
      </w:r>
      <w:proofErr w:type="spellEnd"/>
      <w:r w:rsidRPr="00083011">
        <w:rPr>
          <w:rFonts w:ascii="Times New Roman" w:hAnsi="Times New Roman" w:cs="Times New Roman"/>
          <w:color w:val="343434"/>
        </w:rPr>
        <w:t xml:space="preserve">) and return to class with the following questions answered. As an added bonus, and for use in future </w:t>
      </w:r>
      <w:proofErr w:type="gramStart"/>
      <w:r w:rsidRPr="00083011">
        <w:rPr>
          <w:rFonts w:ascii="Times New Roman" w:hAnsi="Times New Roman" w:cs="Times New Roman"/>
          <w:color w:val="343434"/>
        </w:rPr>
        <w:t>experiments  have</w:t>
      </w:r>
      <w:proofErr w:type="gramEnd"/>
      <w:r w:rsidRPr="00083011">
        <w:rPr>
          <w:rFonts w:ascii="Times New Roman" w:hAnsi="Times New Roman" w:cs="Times New Roman"/>
          <w:color w:val="343434"/>
        </w:rPr>
        <w:t xml:space="preserve"> students collect all their consumables and bring them to class.</w:t>
      </w:r>
    </w:p>
    <w:p w14:paraId="0007C8AE"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Answer the following questions based on your assessment of the items you use in your daily lives. For questions that ask for your opinion (do you feel?), detailed complete sentences are required:</w:t>
      </w:r>
    </w:p>
    <w:p w14:paraId="45AA7D86"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1. What do you consume more of biodegradable or non-biodegradable items?</w:t>
      </w:r>
    </w:p>
    <w:p w14:paraId="389E4E01"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2. Estimate how many pounds of trash do you produce in one day (weigh the bag of trash or each item, finger scales used for fishing can be helpful in this exercise). What about one week? A month? A year?</w:t>
      </w:r>
    </w:p>
    <w:p w14:paraId="2C23590D"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3. Look at the non-biodegradable items you consumed in a day. How many of those items can you reuse? How many of those items do you actually reuse? How many items do you ‘throw away’?</w:t>
      </w:r>
    </w:p>
    <w:p w14:paraId="631C15A5"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4. What percentage of the materials are you able to recycle? What percentage of the materials consumed did or will you recycle?</w:t>
      </w:r>
    </w:p>
    <w:p w14:paraId="4777578C"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 xml:space="preserve">5. What does it mean to be sustainable? You can use the </w:t>
      </w:r>
      <w:proofErr w:type="gramStart"/>
      <w:r w:rsidRPr="00083011">
        <w:rPr>
          <w:rFonts w:ascii="Times New Roman" w:hAnsi="Times New Roman" w:cs="Times New Roman"/>
          <w:color w:val="343434"/>
        </w:rPr>
        <w:t>internet</w:t>
      </w:r>
      <w:proofErr w:type="gramEnd"/>
      <w:r w:rsidRPr="00083011">
        <w:rPr>
          <w:rFonts w:ascii="Times New Roman" w:hAnsi="Times New Roman" w:cs="Times New Roman"/>
          <w:color w:val="343434"/>
        </w:rPr>
        <w:t xml:space="preserve"> to formulate your own answer, consult this website:</w:t>
      </w:r>
    </w:p>
    <w:p w14:paraId="48667252"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You may also use the definition your teacher gave you. Do you think that they way you live is sustainable? Could your lifestyle be more sustainable? How?</w:t>
      </w:r>
    </w:p>
    <w:p w14:paraId="1D3C932D"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6. Do you feel recycling is important? State why or why not.</w:t>
      </w:r>
    </w:p>
    <w:p w14:paraId="37E6E197"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7. Do you think recycling could be improved in NYC? State why or why not.</w:t>
      </w:r>
    </w:p>
    <w:p w14:paraId="2F693932" w14:textId="77777777" w:rsidR="00826313" w:rsidRPr="00083011" w:rsidRDefault="00826313" w:rsidP="00B20A02">
      <w:pPr>
        <w:widowControl w:val="0"/>
        <w:autoSpaceDE w:val="0"/>
        <w:autoSpaceDN w:val="0"/>
        <w:adjustRightInd w:val="0"/>
        <w:rPr>
          <w:rFonts w:ascii="Times New Roman" w:hAnsi="Times New Roman" w:cs="Times New Roman"/>
          <w:b/>
          <w:bCs/>
          <w:color w:val="343434"/>
        </w:rPr>
      </w:pPr>
    </w:p>
    <w:p w14:paraId="72C3F6BF" w14:textId="77777777" w:rsidR="00B20A02" w:rsidRPr="00083011" w:rsidRDefault="00826313"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bCs/>
          <w:color w:val="343434"/>
        </w:rPr>
        <w:t xml:space="preserve">6. </w:t>
      </w:r>
      <w:r w:rsidR="00B20A02" w:rsidRPr="00083011">
        <w:rPr>
          <w:rFonts w:ascii="Times New Roman" w:hAnsi="Times New Roman" w:cs="Times New Roman"/>
          <w:b/>
          <w:bCs/>
          <w:color w:val="343434"/>
        </w:rPr>
        <w:t>Challenge Questions</w:t>
      </w:r>
    </w:p>
    <w:p w14:paraId="62DDF771"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1. What are the advantages and disadvantages of biodegradable materials?</w:t>
      </w:r>
    </w:p>
    <w:p w14:paraId="786AA634"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2. What are the advantages and disadvantages of non-biodegradable materials?</w:t>
      </w:r>
    </w:p>
    <w:p w14:paraId="2E771845"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3. What non-biodegradable items could you live without in your life?</w:t>
      </w:r>
    </w:p>
    <w:p w14:paraId="29EAE0D1"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4. What non-biodegradable items that you use could be replaced with biodegradable ones?</w:t>
      </w:r>
    </w:p>
    <w:p w14:paraId="32BF6BEC"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bCs/>
          <w:color w:val="343434"/>
        </w:rPr>
        <w:t>Activity</w:t>
      </w:r>
    </w:p>
    <w:p w14:paraId="749C06D6"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Considering what has been taught so far have students organize the following items in ascending order according to the time it will take them biodegrade.</w:t>
      </w:r>
    </w:p>
    <w:p w14:paraId="20BF323C"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Apple Core, soy sauce bottle, picture frame, chicken bone, water bottle, soda can, tree branch, lamp shade, cracker tin, Doritos bag, diaper, sewing machine, rotten fruit.</w:t>
      </w:r>
    </w:p>
    <w:p w14:paraId="61F6F040" w14:textId="77777777" w:rsidR="00B20A02" w:rsidRPr="00083011" w:rsidRDefault="00826313"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bCs/>
          <w:color w:val="343434"/>
        </w:rPr>
        <w:t xml:space="preserve">7. </w:t>
      </w:r>
      <w:r w:rsidR="00B20A02" w:rsidRPr="00083011">
        <w:rPr>
          <w:rFonts w:ascii="Times New Roman" w:hAnsi="Times New Roman" w:cs="Times New Roman"/>
          <w:b/>
          <w:bCs/>
          <w:color w:val="343434"/>
        </w:rPr>
        <w:t>Post-activity</w:t>
      </w:r>
    </w:p>
    <w:p w14:paraId="596BB9E4" w14:textId="77777777" w:rsidR="00B20A02" w:rsidRPr="00083011" w:rsidRDefault="00B20A02"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color w:val="343434"/>
        </w:rPr>
        <w:t xml:space="preserve">Hand out a new copy of </w:t>
      </w:r>
      <w:r w:rsidR="00CF0561" w:rsidRPr="00083011">
        <w:rPr>
          <w:rFonts w:ascii="Times New Roman" w:hAnsi="Times New Roman" w:cs="Times New Roman"/>
          <w:color w:val="343434"/>
        </w:rPr>
        <w:t>“Waste Disposal Survey” (WDS)</w:t>
      </w:r>
      <w:r w:rsidRPr="00083011">
        <w:rPr>
          <w:rFonts w:ascii="Times New Roman" w:hAnsi="Times New Roman" w:cs="Times New Roman"/>
          <w:color w:val="343434"/>
        </w:rPr>
        <w:t xml:space="preserve">. Ask students to cut out all the potential sources of debris we generate in our daily lives. Students can fill in any they think of that aren’t listed. Once the ‘debris items’ are cut out, ask the students to organize them in the table according to where they think they belong. </w:t>
      </w:r>
      <w:r w:rsidR="00CF0561" w:rsidRPr="00083011">
        <w:rPr>
          <w:rFonts w:ascii="Times New Roman" w:hAnsi="Times New Roman" w:cs="Times New Roman"/>
          <w:color w:val="343434"/>
        </w:rPr>
        <w:t>Explain the changes you made and why.</w:t>
      </w:r>
    </w:p>
    <w:p w14:paraId="14C73639" w14:textId="77777777" w:rsidR="00CF0561" w:rsidRPr="00083011" w:rsidRDefault="00CF0561" w:rsidP="00B20A02">
      <w:pPr>
        <w:widowControl w:val="0"/>
        <w:autoSpaceDE w:val="0"/>
        <w:autoSpaceDN w:val="0"/>
        <w:adjustRightInd w:val="0"/>
        <w:rPr>
          <w:rFonts w:ascii="Times New Roman" w:hAnsi="Times New Roman" w:cs="Times New Roman"/>
          <w:b/>
          <w:color w:val="343434"/>
        </w:rPr>
      </w:pPr>
    </w:p>
    <w:p w14:paraId="3977ECBE" w14:textId="77777777" w:rsidR="00CF0561" w:rsidRPr="00083011" w:rsidRDefault="00CF0561" w:rsidP="00B20A02">
      <w:pPr>
        <w:widowControl w:val="0"/>
        <w:autoSpaceDE w:val="0"/>
        <w:autoSpaceDN w:val="0"/>
        <w:adjustRightInd w:val="0"/>
        <w:rPr>
          <w:rFonts w:ascii="Times New Roman" w:hAnsi="Times New Roman" w:cs="Times New Roman"/>
          <w:b/>
          <w:color w:val="343434"/>
        </w:rPr>
      </w:pPr>
      <w:r w:rsidRPr="00083011">
        <w:rPr>
          <w:rFonts w:ascii="Times New Roman" w:hAnsi="Times New Roman" w:cs="Times New Roman"/>
          <w:b/>
          <w:color w:val="343434"/>
        </w:rPr>
        <w:t>Conclusion</w:t>
      </w:r>
    </w:p>
    <w:p w14:paraId="48C20C2A" w14:textId="77777777" w:rsidR="00CF0561" w:rsidRPr="00083011" w:rsidRDefault="00CF0561" w:rsidP="00B20A02">
      <w:pPr>
        <w:widowControl w:val="0"/>
        <w:autoSpaceDE w:val="0"/>
        <w:autoSpaceDN w:val="0"/>
        <w:adjustRightInd w:val="0"/>
        <w:rPr>
          <w:rFonts w:ascii="Times New Roman" w:hAnsi="Times New Roman" w:cs="Times New Roman"/>
          <w:color w:val="343434"/>
        </w:rPr>
      </w:pPr>
      <w:r w:rsidRPr="00083011">
        <w:rPr>
          <w:rFonts w:ascii="Times New Roman" w:hAnsi="Times New Roman" w:cs="Times New Roman"/>
          <w:b/>
          <w:color w:val="343434"/>
        </w:rPr>
        <w:t xml:space="preserve"> Waste Disposal:  </w:t>
      </w:r>
      <w:r w:rsidRPr="00083011">
        <w:rPr>
          <w:rStyle w:val="bodytext"/>
          <w:rFonts w:ascii="Times New Roman" w:eastAsia="Times New Roman" w:hAnsi="Times New Roman" w:cs="Times New Roman"/>
          <w:b/>
          <w:bCs/>
          <w:bdr w:val="none" w:sz="0" w:space="0" w:color="auto" w:frame="1"/>
        </w:rPr>
        <w:t>Each time you throw something as garbage, think of where it will finally end up. Whether it is a plastic glass, your broken cell phone or the used up battery cells from your portable CD/MP3 player, they all contribute in some way to environmental pollution and are also hazardous to life. Not only are they biodegradable, but also disposing of them has their own risks as they release harmful toxins into the air and surrounding soil and ground</w:t>
      </w:r>
    </w:p>
    <w:p w14:paraId="57598A9D"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21277D55"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02FFE69F"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2E3F12D7"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44C29AF9"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78C01D44"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7D2FBF99"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2BD64133"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55901BAA"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1482364E"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626A173D"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1B0A7540"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7B40D5EA"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015B5EA8"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294B1532" w14:textId="77777777" w:rsidR="00B20A02" w:rsidRPr="00083011" w:rsidRDefault="00B20A02" w:rsidP="00794E68">
      <w:pPr>
        <w:spacing w:after="60"/>
        <w:outlineLvl w:val="0"/>
        <w:rPr>
          <w:rFonts w:ascii="Times New Roman" w:eastAsia="Times New Roman" w:hAnsi="Times New Roman" w:cs="Times New Roman"/>
          <w:b/>
          <w:bCs/>
          <w:color w:val="34312C"/>
          <w:sz w:val="21"/>
          <w:szCs w:val="21"/>
        </w:rPr>
      </w:pPr>
    </w:p>
    <w:p w14:paraId="4078E18D" w14:textId="77777777" w:rsidR="005D4AE1" w:rsidRPr="00083011" w:rsidRDefault="005D4AE1" w:rsidP="006D5C15">
      <w:pPr>
        <w:rPr>
          <w:rFonts w:ascii="Times New Roman" w:eastAsia="Times New Roman" w:hAnsi="Times New Roman" w:cs="Times New Roman"/>
          <w:sz w:val="20"/>
          <w:szCs w:val="20"/>
        </w:rPr>
      </w:pPr>
    </w:p>
    <w:p w14:paraId="7871C103" w14:textId="77777777" w:rsidR="005D4AE1" w:rsidRPr="00083011" w:rsidRDefault="005D4AE1" w:rsidP="006D5C15">
      <w:pPr>
        <w:rPr>
          <w:rFonts w:ascii="Times New Roman" w:eastAsia="Times New Roman" w:hAnsi="Times New Roman" w:cs="Times New Roman"/>
          <w:sz w:val="20"/>
          <w:szCs w:val="20"/>
        </w:rPr>
      </w:pPr>
    </w:p>
    <w:p w14:paraId="3F069011" w14:textId="77777777" w:rsidR="005D4AE1" w:rsidRPr="00083011" w:rsidRDefault="005D4AE1" w:rsidP="006D5C15">
      <w:pPr>
        <w:rPr>
          <w:rFonts w:ascii="Times New Roman" w:eastAsia="Times New Roman" w:hAnsi="Times New Roman" w:cs="Times New Roman"/>
          <w:sz w:val="20"/>
          <w:szCs w:val="20"/>
        </w:rPr>
      </w:pPr>
    </w:p>
    <w:p w14:paraId="79D1BF4D" w14:textId="77777777" w:rsidR="005D4AE1" w:rsidRPr="00083011" w:rsidRDefault="005D4AE1" w:rsidP="006D5C15">
      <w:pPr>
        <w:rPr>
          <w:rFonts w:ascii="Times New Roman" w:eastAsia="Times New Roman" w:hAnsi="Times New Roman" w:cs="Times New Roman"/>
          <w:sz w:val="20"/>
          <w:szCs w:val="20"/>
        </w:rPr>
      </w:pPr>
    </w:p>
    <w:p w14:paraId="7EA4F916" w14:textId="77777777" w:rsidR="005D4AE1" w:rsidRPr="00083011" w:rsidRDefault="005D4AE1" w:rsidP="006D5C15">
      <w:pPr>
        <w:rPr>
          <w:rFonts w:ascii="Times New Roman" w:eastAsia="Times New Roman" w:hAnsi="Times New Roman" w:cs="Times New Roman"/>
          <w:sz w:val="20"/>
          <w:szCs w:val="20"/>
        </w:rPr>
      </w:pPr>
    </w:p>
    <w:p w14:paraId="19F4B49C" w14:textId="77777777" w:rsidR="005D4AE1" w:rsidRPr="00083011" w:rsidRDefault="005D4AE1" w:rsidP="006D5C15">
      <w:pPr>
        <w:rPr>
          <w:rFonts w:ascii="Times New Roman" w:eastAsia="Times New Roman" w:hAnsi="Times New Roman" w:cs="Times New Roman"/>
          <w:sz w:val="20"/>
          <w:szCs w:val="20"/>
        </w:rPr>
      </w:pPr>
    </w:p>
    <w:p w14:paraId="5BC182A3" w14:textId="77777777" w:rsidR="005D4AE1" w:rsidRPr="00083011" w:rsidRDefault="005D4AE1" w:rsidP="006D5C15">
      <w:pPr>
        <w:rPr>
          <w:rFonts w:ascii="Times New Roman" w:eastAsia="Times New Roman" w:hAnsi="Times New Roman" w:cs="Times New Roman"/>
          <w:sz w:val="20"/>
          <w:szCs w:val="20"/>
        </w:rPr>
      </w:pPr>
    </w:p>
    <w:p w14:paraId="29BD895F" w14:textId="77777777" w:rsidR="005D4AE1" w:rsidRPr="00083011" w:rsidRDefault="005D4AE1" w:rsidP="006D5C15">
      <w:pPr>
        <w:rPr>
          <w:rFonts w:ascii="Times New Roman" w:eastAsia="Times New Roman" w:hAnsi="Times New Roman" w:cs="Times New Roman"/>
          <w:sz w:val="20"/>
          <w:szCs w:val="20"/>
        </w:rPr>
      </w:pPr>
    </w:p>
    <w:p w14:paraId="674BD967" w14:textId="77777777" w:rsidR="005D4AE1" w:rsidRPr="00083011" w:rsidRDefault="005D4AE1" w:rsidP="006D5C15">
      <w:pPr>
        <w:rPr>
          <w:rFonts w:ascii="Times New Roman" w:eastAsia="Times New Roman" w:hAnsi="Times New Roman" w:cs="Times New Roman"/>
          <w:sz w:val="20"/>
          <w:szCs w:val="20"/>
        </w:rPr>
      </w:pPr>
    </w:p>
    <w:p w14:paraId="63E020BA" w14:textId="77777777" w:rsidR="005D4AE1" w:rsidRPr="00083011" w:rsidRDefault="005D4AE1" w:rsidP="006D5C15">
      <w:pPr>
        <w:rPr>
          <w:rFonts w:ascii="Times New Roman" w:eastAsia="Times New Roman" w:hAnsi="Times New Roman" w:cs="Times New Roman"/>
          <w:sz w:val="20"/>
          <w:szCs w:val="20"/>
        </w:rPr>
      </w:pPr>
    </w:p>
    <w:p w14:paraId="28547762" w14:textId="77777777" w:rsidR="005D4AE1" w:rsidRPr="00083011" w:rsidRDefault="005D4AE1" w:rsidP="006D5C15">
      <w:pPr>
        <w:rPr>
          <w:rFonts w:ascii="Times New Roman" w:eastAsia="Times New Roman" w:hAnsi="Times New Roman" w:cs="Times New Roman"/>
          <w:sz w:val="20"/>
          <w:szCs w:val="20"/>
        </w:rPr>
      </w:pPr>
    </w:p>
    <w:p w14:paraId="4B74AF16" w14:textId="77777777" w:rsidR="005D4AE1" w:rsidRPr="00083011" w:rsidRDefault="005D4AE1" w:rsidP="006D5C15">
      <w:pPr>
        <w:rPr>
          <w:rFonts w:ascii="Times New Roman" w:eastAsia="Times New Roman" w:hAnsi="Times New Roman" w:cs="Times New Roman"/>
          <w:sz w:val="20"/>
          <w:szCs w:val="20"/>
        </w:rPr>
      </w:pPr>
    </w:p>
    <w:p w14:paraId="566DB994" w14:textId="77777777" w:rsidR="005D4AE1" w:rsidRPr="00083011" w:rsidRDefault="005D4AE1" w:rsidP="006D5C15">
      <w:pPr>
        <w:rPr>
          <w:rFonts w:ascii="Times New Roman" w:eastAsia="Times New Roman" w:hAnsi="Times New Roman" w:cs="Times New Roman"/>
          <w:sz w:val="20"/>
          <w:szCs w:val="20"/>
        </w:rPr>
      </w:pPr>
    </w:p>
    <w:p w14:paraId="4A7553C2" w14:textId="77777777" w:rsidR="005D4AE1" w:rsidRPr="00083011" w:rsidRDefault="005D4AE1" w:rsidP="006D5C15">
      <w:pPr>
        <w:rPr>
          <w:rFonts w:ascii="Times New Roman" w:eastAsia="Times New Roman" w:hAnsi="Times New Roman" w:cs="Times New Roman"/>
          <w:sz w:val="20"/>
          <w:szCs w:val="20"/>
        </w:rPr>
      </w:pPr>
    </w:p>
    <w:p w14:paraId="121B1006" w14:textId="77777777" w:rsidR="005D4AE1" w:rsidRPr="00083011" w:rsidRDefault="005D4AE1" w:rsidP="006D5C15">
      <w:pPr>
        <w:rPr>
          <w:rFonts w:ascii="Times New Roman" w:eastAsia="Times New Roman" w:hAnsi="Times New Roman" w:cs="Times New Roman"/>
          <w:sz w:val="20"/>
          <w:szCs w:val="20"/>
        </w:rPr>
      </w:pPr>
    </w:p>
    <w:p w14:paraId="334261CA" w14:textId="77777777" w:rsidR="005D4AE1" w:rsidRPr="00083011" w:rsidRDefault="005D4AE1" w:rsidP="006D5C15">
      <w:pPr>
        <w:rPr>
          <w:rFonts w:ascii="Times New Roman" w:eastAsia="Times New Roman" w:hAnsi="Times New Roman" w:cs="Times New Roman"/>
          <w:sz w:val="20"/>
          <w:szCs w:val="20"/>
        </w:rPr>
      </w:pPr>
    </w:p>
    <w:p w14:paraId="14AE5149" w14:textId="77777777" w:rsidR="005D4AE1" w:rsidRPr="00083011" w:rsidRDefault="005D4AE1" w:rsidP="006D5C15">
      <w:pPr>
        <w:rPr>
          <w:rFonts w:ascii="Times New Roman" w:eastAsia="Times New Roman" w:hAnsi="Times New Roman" w:cs="Times New Roman"/>
          <w:sz w:val="20"/>
          <w:szCs w:val="20"/>
        </w:rPr>
      </w:pPr>
    </w:p>
    <w:p w14:paraId="7E711B42" w14:textId="77777777" w:rsidR="005D4AE1" w:rsidRPr="00083011" w:rsidRDefault="005D4AE1" w:rsidP="006D5C15">
      <w:pPr>
        <w:rPr>
          <w:rFonts w:ascii="Times New Roman" w:eastAsia="Times New Roman" w:hAnsi="Times New Roman" w:cs="Times New Roman"/>
          <w:sz w:val="20"/>
          <w:szCs w:val="20"/>
        </w:rPr>
      </w:pPr>
    </w:p>
    <w:p w14:paraId="542FA697" w14:textId="77777777" w:rsidR="005D4AE1" w:rsidRPr="00083011" w:rsidRDefault="005D4AE1" w:rsidP="006D5C15">
      <w:pPr>
        <w:rPr>
          <w:rFonts w:ascii="Times New Roman" w:eastAsia="Times New Roman" w:hAnsi="Times New Roman" w:cs="Times New Roman"/>
          <w:sz w:val="20"/>
          <w:szCs w:val="20"/>
        </w:rPr>
      </w:pPr>
    </w:p>
    <w:p w14:paraId="4316D32F" w14:textId="77777777" w:rsidR="005D4AE1" w:rsidRPr="00083011" w:rsidRDefault="005D4AE1" w:rsidP="006D5C15">
      <w:pPr>
        <w:rPr>
          <w:rFonts w:ascii="Times New Roman" w:eastAsia="Times New Roman" w:hAnsi="Times New Roman" w:cs="Times New Roman"/>
          <w:sz w:val="20"/>
          <w:szCs w:val="20"/>
        </w:rPr>
      </w:pPr>
    </w:p>
    <w:p w14:paraId="5DB0943B" w14:textId="77777777" w:rsidR="005D4AE1" w:rsidRPr="00083011" w:rsidRDefault="005D4AE1" w:rsidP="006D5C15">
      <w:pPr>
        <w:rPr>
          <w:rFonts w:ascii="Times New Roman" w:eastAsia="Times New Roman" w:hAnsi="Times New Roman" w:cs="Times New Roman"/>
          <w:sz w:val="20"/>
          <w:szCs w:val="20"/>
        </w:rPr>
      </w:pPr>
    </w:p>
    <w:p w14:paraId="5A337353" w14:textId="77777777" w:rsidR="005D4AE1" w:rsidRPr="00083011" w:rsidRDefault="005D4AE1" w:rsidP="006D5C15">
      <w:pPr>
        <w:rPr>
          <w:rFonts w:ascii="Times New Roman" w:eastAsia="Times New Roman" w:hAnsi="Times New Roman" w:cs="Times New Roman"/>
          <w:sz w:val="20"/>
          <w:szCs w:val="20"/>
        </w:rPr>
      </w:pPr>
    </w:p>
    <w:p w14:paraId="02DC1378" w14:textId="77777777" w:rsidR="005D4AE1" w:rsidRPr="00083011" w:rsidRDefault="005D4AE1" w:rsidP="006D5C15">
      <w:pPr>
        <w:rPr>
          <w:rFonts w:ascii="Times New Roman" w:eastAsia="Times New Roman" w:hAnsi="Times New Roman" w:cs="Times New Roman"/>
          <w:sz w:val="20"/>
          <w:szCs w:val="20"/>
        </w:rPr>
      </w:pPr>
    </w:p>
    <w:p w14:paraId="4FE38DAD" w14:textId="77777777" w:rsidR="005D4AE1" w:rsidRPr="00083011" w:rsidRDefault="005D4AE1" w:rsidP="006D5C15">
      <w:pPr>
        <w:rPr>
          <w:rFonts w:ascii="Times New Roman" w:eastAsia="Times New Roman" w:hAnsi="Times New Roman" w:cs="Times New Roman"/>
          <w:sz w:val="20"/>
          <w:szCs w:val="20"/>
        </w:rPr>
      </w:pPr>
    </w:p>
    <w:p w14:paraId="67BF10B2" w14:textId="77777777" w:rsidR="005D4AE1" w:rsidRPr="00083011" w:rsidRDefault="005D4AE1" w:rsidP="006D5C15">
      <w:pPr>
        <w:rPr>
          <w:rFonts w:ascii="Times New Roman" w:eastAsia="Times New Roman" w:hAnsi="Times New Roman" w:cs="Times New Roman"/>
          <w:sz w:val="20"/>
          <w:szCs w:val="20"/>
        </w:rPr>
      </w:pPr>
    </w:p>
    <w:p w14:paraId="27F06E42" w14:textId="77777777" w:rsidR="005D4AE1" w:rsidRPr="00083011" w:rsidRDefault="005D4AE1" w:rsidP="006D5C15">
      <w:pPr>
        <w:rPr>
          <w:rFonts w:ascii="Times New Roman" w:eastAsia="Times New Roman" w:hAnsi="Times New Roman" w:cs="Times New Roman"/>
          <w:sz w:val="20"/>
          <w:szCs w:val="20"/>
        </w:rPr>
      </w:pPr>
    </w:p>
    <w:p w14:paraId="4DC29B8A" w14:textId="77777777" w:rsidR="005D4AE1" w:rsidRPr="00083011" w:rsidRDefault="005D4AE1" w:rsidP="006D5C15">
      <w:pPr>
        <w:rPr>
          <w:rFonts w:ascii="Times New Roman" w:eastAsia="Times New Roman" w:hAnsi="Times New Roman" w:cs="Times New Roman"/>
          <w:sz w:val="20"/>
          <w:szCs w:val="20"/>
        </w:rPr>
      </w:pPr>
    </w:p>
    <w:p w14:paraId="3DD5D480" w14:textId="77777777" w:rsidR="005D4AE1" w:rsidRPr="00083011" w:rsidRDefault="005D4AE1" w:rsidP="006D5C15">
      <w:pPr>
        <w:rPr>
          <w:rFonts w:ascii="Times New Roman" w:eastAsia="Times New Roman" w:hAnsi="Times New Roman" w:cs="Times New Roman"/>
          <w:sz w:val="20"/>
          <w:szCs w:val="20"/>
        </w:rPr>
      </w:pPr>
    </w:p>
    <w:p w14:paraId="4F460465" w14:textId="77777777" w:rsidR="005D4AE1" w:rsidRPr="00083011" w:rsidRDefault="005D4AE1" w:rsidP="006D5C15">
      <w:pPr>
        <w:rPr>
          <w:rFonts w:ascii="Times New Roman" w:eastAsia="Times New Roman" w:hAnsi="Times New Roman" w:cs="Times New Roman"/>
          <w:sz w:val="20"/>
          <w:szCs w:val="20"/>
        </w:rPr>
      </w:pPr>
    </w:p>
    <w:p w14:paraId="4C2384FC" w14:textId="77777777" w:rsidR="005D4AE1" w:rsidRPr="00083011" w:rsidRDefault="005D4AE1" w:rsidP="006D5C15">
      <w:pPr>
        <w:rPr>
          <w:rFonts w:ascii="Times New Roman" w:eastAsia="Times New Roman" w:hAnsi="Times New Roman" w:cs="Times New Roman"/>
          <w:sz w:val="20"/>
          <w:szCs w:val="20"/>
        </w:rPr>
      </w:pPr>
    </w:p>
    <w:p w14:paraId="09B19FC7" w14:textId="77777777" w:rsidR="005D4AE1" w:rsidRPr="00083011" w:rsidRDefault="005D4AE1" w:rsidP="006D5C15">
      <w:pPr>
        <w:rPr>
          <w:rFonts w:ascii="Times New Roman" w:eastAsia="Times New Roman" w:hAnsi="Times New Roman" w:cs="Times New Roman"/>
          <w:sz w:val="20"/>
          <w:szCs w:val="20"/>
        </w:rPr>
      </w:pPr>
    </w:p>
    <w:p w14:paraId="7E4B3BCD" w14:textId="77777777" w:rsidR="005D4AE1" w:rsidRPr="00083011" w:rsidRDefault="005D4AE1" w:rsidP="006D5C15">
      <w:pPr>
        <w:rPr>
          <w:rFonts w:ascii="Times New Roman" w:eastAsia="Times New Roman" w:hAnsi="Times New Roman" w:cs="Times New Roman"/>
          <w:sz w:val="20"/>
          <w:szCs w:val="20"/>
        </w:rPr>
      </w:pPr>
    </w:p>
    <w:p w14:paraId="2742359D" w14:textId="77777777" w:rsidR="005D4AE1" w:rsidRPr="00083011" w:rsidRDefault="005D4AE1" w:rsidP="006D5C15">
      <w:pPr>
        <w:rPr>
          <w:rFonts w:ascii="Times New Roman" w:eastAsia="Times New Roman" w:hAnsi="Times New Roman" w:cs="Times New Roman"/>
          <w:sz w:val="20"/>
          <w:szCs w:val="20"/>
        </w:rPr>
      </w:pPr>
    </w:p>
    <w:p w14:paraId="320F918A" w14:textId="77777777" w:rsidR="005D4AE1" w:rsidRPr="00083011" w:rsidRDefault="005D4AE1" w:rsidP="006D5C15">
      <w:pPr>
        <w:rPr>
          <w:rFonts w:ascii="Times New Roman" w:eastAsia="Times New Roman" w:hAnsi="Times New Roman" w:cs="Times New Roman"/>
          <w:sz w:val="20"/>
          <w:szCs w:val="20"/>
        </w:rPr>
      </w:pPr>
    </w:p>
    <w:p w14:paraId="1A4F3C3E" w14:textId="77777777" w:rsidR="005D4AE1" w:rsidRPr="00083011" w:rsidRDefault="005D4AE1" w:rsidP="006D5C15">
      <w:pPr>
        <w:rPr>
          <w:rFonts w:ascii="Times New Roman" w:eastAsia="Times New Roman" w:hAnsi="Times New Roman" w:cs="Times New Roman"/>
          <w:sz w:val="20"/>
          <w:szCs w:val="20"/>
        </w:rPr>
      </w:pPr>
    </w:p>
    <w:p w14:paraId="6CC6D995" w14:textId="77777777" w:rsidR="005D4AE1" w:rsidRPr="00083011" w:rsidRDefault="005D4AE1" w:rsidP="006D5C15">
      <w:pPr>
        <w:rPr>
          <w:rFonts w:ascii="Times New Roman" w:eastAsia="Times New Roman" w:hAnsi="Times New Roman" w:cs="Times New Roman"/>
          <w:sz w:val="20"/>
          <w:szCs w:val="20"/>
        </w:rPr>
      </w:pPr>
    </w:p>
    <w:p w14:paraId="239618C6" w14:textId="77777777" w:rsidR="00C460D6" w:rsidRPr="00083011" w:rsidRDefault="00C460D6" w:rsidP="006D5C15">
      <w:pPr>
        <w:rPr>
          <w:rFonts w:ascii="Times New Roman" w:eastAsia="Times New Roman" w:hAnsi="Times New Roman" w:cs="Times New Roman"/>
          <w:sz w:val="20"/>
          <w:szCs w:val="20"/>
        </w:rPr>
      </w:pPr>
    </w:p>
    <w:p w14:paraId="50413048" w14:textId="77777777" w:rsidR="00C460D6" w:rsidRPr="00083011" w:rsidRDefault="00C460D6" w:rsidP="006D5C15">
      <w:pPr>
        <w:rPr>
          <w:rFonts w:ascii="Times New Roman" w:eastAsia="Times New Roman" w:hAnsi="Times New Roman" w:cs="Times New Roman"/>
          <w:sz w:val="20"/>
          <w:szCs w:val="20"/>
        </w:rPr>
      </w:pPr>
    </w:p>
    <w:tbl>
      <w:tblPr>
        <w:tblStyle w:val="TableGrid"/>
        <w:tblpPr w:leftFromText="180" w:rightFromText="180" w:vertAnchor="text" w:horzAnchor="page" w:tblpX="901" w:tblpY="1"/>
        <w:tblW w:w="10818" w:type="dxa"/>
        <w:tblLook w:val="04A0" w:firstRow="1" w:lastRow="0" w:firstColumn="1" w:lastColumn="0" w:noHBand="0" w:noVBand="1"/>
      </w:tblPr>
      <w:tblGrid>
        <w:gridCol w:w="3528"/>
        <w:gridCol w:w="3276"/>
        <w:gridCol w:w="4014"/>
      </w:tblGrid>
      <w:tr w:rsidR="005D4AE1" w:rsidRPr="00083011" w14:paraId="4F7D70FB" w14:textId="77777777" w:rsidTr="005D4AE1">
        <w:tc>
          <w:tcPr>
            <w:tcW w:w="10818" w:type="dxa"/>
            <w:gridSpan w:val="3"/>
          </w:tcPr>
          <w:p w14:paraId="6FE61784" w14:textId="77777777" w:rsidR="005D4AE1" w:rsidRPr="00083011" w:rsidRDefault="005D4AE1" w:rsidP="005D4AE1">
            <w:pPr>
              <w:rPr>
                <w:rFonts w:ascii="Times New Roman" w:hAnsi="Times New Roman" w:cs="Times New Roman"/>
                <w:color w:val="343434"/>
                <w:sz w:val="36"/>
                <w:szCs w:val="36"/>
              </w:rPr>
            </w:pPr>
            <w:r w:rsidRPr="00083011">
              <w:rPr>
                <w:rFonts w:ascii="Times New Roman" w:hAnsi="Times New Roman" w:cs="Times New Roman"/>
                <w:color w:val="343434"/>
                <w:sz w:val="36"/>
                <w:szCs w:val="36"/>
              </w:rPr>
              <w:t>Name: ____________________Date</w:t>
            </w:r>
            <w:proofErr w:type="gramStart"/>
            <w:r w:rsidRPr="00083011">
              <w:rPr>
                <w:rFonts w:ascii="Times New Roman" w:hAnsi="Times New Roman" w:cs="Times New Roman"/>
                <w:color w:val="343434"/>
                <w:sz w:val="36"/>
                <w:szCs w:val="36"/>
              </w:rPr>
              <w:t>:_</w:t>
            </w:r>
            <w:proofErr w:type="gramEnd"/>
            <w:r w:rsidRPr="00083011">
              <w:rPr>
                <w:rFonts w:ascii="Times New Roman" w:hAnsi="Times New Roman" w:cs="Times New Roman"/>
                <w:color w:val="343434"/>
                <w:sz w:val="36"/>
                <w:szCs w:val="36"/>
              </w:rPr>
              <w:t>____</w:t>
            </w:r>
          </w:p>
          <w:p w14:paraId="6921093A" w14:textId="77777777" w:rsidR="005D4AE1" w:rsidRPr="00083011" w:rsidRDefault="005D4AE1" w:rsidP="005D4AE1">
            <w:pPr>
              <w:rPr>
                <w:rFonts w:ascii="Times New Roman" w:hAnsi="Times New Roman" w:cs="Times New Roman"/>
                <w:color w:val="343434"/>
                <w:sz w:val="36"/>
                <w:szCs w:val="36"/>
              </w:rPr>
            </w:pPr>
          </w:p>
          <w:p w14:paraId="336BF407" w14:textId="77777777" w:rsidR="005D4AE1" w:rsidRPr="00083011" w:rsidRDefault="005D4AE1" w:rsidP="005D4AE1">
            <w:pPr>
              <w:rPr>
                <w:rFonts w:ascii="Times New Roman" w:hAnsi="Times New Roman" w:cs="Times New Roman"/>
                <w:color w:val="343434"/>
                <w:sz w:val="46"/>
                <w:szCs w:val="46"/>
              </w:rPr>
            </w:pPr>
          </w:p>
        </w:tc>
      </w:tr>
      <w:tr w:rsidR="005D4AE1" w:rsidRPr="00083011" w14:paraId="6EC2849D" w14:textId="77777777" w:rsidTr="005D4AE1">
        <w:tc>
          <w:tcPr>
            <w:tcW w:w="3528" w:type="dxa"/>
          </w:tcPr>
          <w:p w14:paraId="1A642F1E" w14:textId="77777777" w:rsidR="005D4AE1" w:rsidRPr="00083011" w:rsidRDefault="005D4AE1" w:rsidP="005D4AE1">
            <w:pPr>
              <w:rPr>
                <w:rFonts w:ascii="Times New Roman" w:hAnsi="Times New Roman" w:cs="Times New Roman"/>
                <w:b/>
                <w:color w:val="343434"/>
                <w:sz w:val="32"/>
                <w:szCs w:val="32"/>
              </w:rPr>
            </w:pPr>
            <w:r w:rsidRPr="00083011">
              <w:rPr>
                <w:rFonts w:ascii="Times New Roman" w:hAnsi="Times New Roman" w:cs="Times New Roman"/>
                <w:b/>
                <w:color w:val="343434"/>
                <w:sz w:val="32"/>
                <w:szCs w:val="32"/>
              </w:rPr>
              <w:t>Item</w:t>
            </w:r>
          </w:p>
        </w:tc>
        <w:tc>
          <w:tcPr>
            <w:tcW w:w="3276" w:type="dxa"/>
          </w:tcPr>
          <w:p w14:paraId="107054E3" w14:textId="77777777" w:rsidR="005D4AE1" w:rsidRPr="00083011" w:rsidRDefault="005D4AE1" w:rsidP="005D4AE1">
            <w:pPr>
              <w:rPr>
                <w:rFonts w:ascii="Times New Roman" w:hAnsi="Times New Roman" w:cs="Times New Roman"/>
                <w:b/>
                <w:color w:val="343434"/>
              </w:rPr>
            </w:pPr>
            <w:r w:rsidRPr="00083011">
              <w:rPr>
                <w:rFonts w:ascii="Times New Roman" w:hAnsi="Times New Roman" w:cs="Times New Roman"/>
                <w:b/>
                <w:color w:val="343434"/>
              </w:rPr>
              <w:t>Time Thought To Degrade</w:t>
            </w:r>
          </w:p>
        </w:tc>
        <w:tc>
          <w:tcPr>
            <w:tcW w:w="4014" w:type="dxa"/>
          </w:tcPr>
          <w:p w14:paraId="40754AC7" w14:textId="77777777" w:rsidR="005D4AE1" w:rsidRPr="00083011" w:rsidRDefault="005D4AE1" w:rsidP="005D4AE1">
            <w:pPr>
              <w:rPr>
                <w:rFonts w:ascii="Times New Roman" w:hAnsi="Times New Roman" w:cs="Times New Roman"/>
                <w:b/>
                <w:color w:val="343434"/>
              </w:rPr>
            </w:pPr>
            <w:r w:rsidRPr="00083011">
              <w:rPr>
                <w:rFonts w:ascii="Times New Roman" w:hAnsi="Times New Roman" w:cs="Times New Roman"/>
                <w:b/>
                <w:color w:val="343434"/>
              </w:rPr>
              <w:t>Time Actually taken to Degrade</w:t>
            </w:r>
          </w:p>
        </w:tc>
      </w:tr>
      <w:tr w:rsidR="005D4AE1" w:rsidRPr="00083011" w14:paraId="7E1598A1" w14:textId="77777777" w:rsidTr="005D4AE1">
        <w:tc>
          <w:tcPr>
            <w:tcW w:w="3528" w:type="dxa"/>
          </w:tcPr>
          <w:p w14:paraId="37667073"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Apple</w:t>
            </w:r>
          </w:p>
        </w:tc>
        <w:tc>
          <w:tcPr>
            <w:tcW w:w="3276" w:type="dxa"/>
          </w:tcPr>
          <w:p w14:paraId="6FF4B787" w14:textId="77777777" w:rsidR="005D4AE1" w:rsidRPr="00083011" w:rsidRDefault="005D4AE1" w:rsidP="005D4AE1">
            <w:pPr>
              <w:rPr>
                <w:rFonts w:ascii="Times New Roman" w:hAnsi="Times New Roman" w:cs="Times New Roman"/>
                <w:color w:val="343434"/>
                <w:sz w:val="46"/>
                <w:szCs w:val="46"/>
              </w:rPr>
            </w:pPr>
          </w:p>
        </w:tc>
        <w:tc>
          <w:tcPr>
            <w:tcW w:w="4014" w:type="dxa"/>
          </w:tcPr>
          <w:p w14:paraId="1A31A863" w14:textId="77777777" w:rsidR="005D4AE1" w:rsidRPr="00083011" w:rsidRDefault="005D4AE1" w:rsidP="005D4AE1">
            <w:pPr>
              <w:rPr>
                <w:rFonts w:ascii="Times New Roman" w:hAnsi="Times New Roman" w:cs="Times New Roman"/>
                <w:color w:val="343434"/>
                <w:sz w:val="46"/>
                <w:szCs w:val="46"/>
              </w:rPr>
            </w:pPr>
          </w:p>
        </w:tc>
      </w:tr>
      <w:tr w:rsidR="005D4AE1" w:rsidRPr="00083011" w14:paraId="14F21A29" w14:textId="77777777" w:rsidTr="005D4AE1">
        <w:tc>
          <w:tcPr>
            <w:tcW w:w="3528" w:type="dxa"/>
          </w:tcPr>
          <w:p w14:paraId="1D8D614F"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Aluminum Can</w:t>
            </w:r>
          </w:p>
        </w:tc>
        <w:tc>
          <w:tcPr>
            <w:tcW w:w="3276" w:type="dxa"/>
          </w:tcPr>
          <w:p w14:paraId="53DAE140" w14:textId="77777777" w:rsidR="005D4AE1" w:rsidRPr="00083011" w:rsidRDefault="005D4AE1" w:rsidP="005D4AE1">
            <w:pPr>
              <w:rPr>
                <w:rFonts w:ascii="Times New Roman" w:hAnsi="Times New Roman" w:cs="Times New Roman"/>
                <w:color w:val="343434"/>
                <w:sz w:val="46"/>
                <w:szCs w:val="46"/>
              </w:rPr>
            </w:pPr>
          </w:p>
        </w:tc>
        <w:tc>
          <w:tcPr>
            <w:tcW w:w="4014" w:type="dxa"/>
          </w:tcPr>
          <w:p w14:paraId="0F002E04" w14:textId="77777777" w:rsidR="005D4AE1" w:rsidRPr="00083011" w:rsidRDefault="005D4AE1" w:rsidP="005D4AE1">
            <w:pPr>
              <w:rPr>
                <w:rFonts w:ascii="Times New Roman" w:hAnsi="Times New Roman" w:cs="Times New Roman"/>
                <w:color w:val="343434"/>
                <w:sz w:val="46"/>
                <w:szCs w:val="46"/>
              </w:rPr>
            </w:pPr>
          </w:p>
        </w:tc>
      </w:tr>
      <w:tr w:rsidR="005D4AE1" w:rsidRPr="00083011" w14:paraId="449B4164" w14:textId="77777777" w:rsidTr="005D4AE1">
        <w:tc>
          <w:tcPr>
            <w:tcW w:w="3528" w:type="dxa"/>
          </w:tcPr>
          <w:p w14:paraId="26E24E0B"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Battery</w:t>
            </w:r>
          </w:p>
        </w:tc>
        <w:tc>
          <w:tcPr>
            <w:tcW w:w="3276" w:type="dxa"/>
          </w:tcPr>
          <w:p w14:paraId="52D8C9D9" w14:textId="77777777" w:rsidR="005D4AE1" w:rsidRPr="00083011" w:rsidRDefault="005D4AE1" w:rsidP="005D4AE1">
            <w:pPr>
              <w:rPr>
                <w:rFonts w:ascii="Times New Roman" w:hAnsi="Times New Roman" w:cs="Times New Roman"/>
                <w:color w:val="343434"/>
                <w:sz w:val="46"/>
                <w:szCs w:val="46"/>
              </w:rPr>
            </w:pPr>
          </w:p>
        </w:tc>
        <w:tc>
          <w:tcPr>
            <w:tcW w:w="4014" w:type="dxa"/>
          </w:tcPr>
          <w:p w14:paraId="61C4591B" w14:textId="77777777" w:rsidR="005D4AE1" w:rsidRPr="00083011" w:rsidRDefault="005D4AE1" w:rsidP="005D4AE1">
            <w:pPr>
              <w:rPr>
                <w:rFonts w:ascii="Times New Roman" w:hAnsi="Times New Roman" w:cs="Times New Roman"/>
                <w:color w:val="343434"/>
                <w:sz w:val="46"/>
                <w:szCs w:val="46"/>
              </w:rPr>
            </w:pPr>
          </w:p>
        </w:tc>
      </w:tr>
      <w:tr w:rsidR="005D4AE1" w:rsidRPr="00083011" w14:paraId="23F3B16F" w14:textId="77777777" w:rsidTr="005D4AE1">
        <w:tc>
          <w:tcPr>
            <w:tcW w:w="3528" w:type="dxa"/>
          </w:tcPr>
          <w:p w14:paraId="13287857"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Bones</w:t>
            </w:r>
          </w:p>
        </w:tc>
        <w:tc>
          <w:tcPr>
            <w:tcW w:w="3276" w:type="dxa"/>
          </w:tcPr>
          <w:p w14:paraId="129D615F" w14:textId="77777777" w:rsidR="005D4AE1" w:rsidRPr="00083011" w:rsidRDefault="005D4AE1" w:rsidP="005D4AE1">
            <w:pPr>
              <w:rPr>
                <w:rFonts w:ascii="Times New Roman" w:hAnsi="Times New Roman" w:cs="Times New Roman"/>
                <w:color w:val="343434"/>
                <w:sz w:val="46"/>
                <w:szCs w:val="46"/>
              </w:rPr>
            </w:pPr>
          </w:p>
        </w:tc>
        <w:tc>
          <w:tcPr>
            <w:tcW w:w="4014" w:type="dxa"/>
          </w:tcPr>
          <w:p w14:paraId="3AAD4318" w14:textId="77777777" w:rsidR="005D4AE1" w:rsidRPr="00083011" w:rsidRDefault="005D4AE1" w:rsidP="005D4AE1">
            <w:pPr>
              <w:rPr>
                <w:rFonts w:ascii="Times New Roman" w:hAnsi="Times New Roman" w:cs="Times New Roman"/>
                <w:color w:val="343434"/>
                <w:sz w:val="46"/>
                <w:szCs w:val="46"/>
              </w:rPr>
            </w:pPr>
          </w:p>
        </w:tc>
      </w:tr>
      <w:tr w:rsidR="005D4AE1" w:rsidRPr="00083011" w14:paraId="1B8580A1" w14:textId="77777777" w:rsidTr="005D4AE1">
        <w:tc>
          <w:tcPr>
            <w:tcW w:w="3528" w:type="dxa"/>
          </w:tcPr>
          <w:p w14:paraId="56EAAE43"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CDs</w:t>
            </w:r>
          </w:p>
        </w:tc>
        <w:tc>
          <w:tcPr>
            <w:tcW w:w="3276" w:type="dxa"/>
          </w:tcPr>
          <w:p w14:paraId="042C305D" w14:textId="77777777" w:rsidR="005D4AE1" w:rsidRPr="00083011" w:rsidRDefault="005D4AE1" w:rsidP="005D4AE1">
            <w:pPr>
              <w:rPr>
                <w:rFonts w:ascii="Times New Roman" w:hAnsi="Times New Roman" w:cs="Times New Roman"/>
                <w:color w:val="343434"/>
                <w:sz w:val="46"/>
                <w:szCs w:val="46"/>
              </w:rPr>
            </w:pPr>
          </w:p>
        </w:tc>
        <w:tc>
          <w:tcPr>
            <w:tcW w:w="4014" w:type="dxa"/>
          </w:tcPr>
          <w:p w14:paraId="2E48021B" w14:textId="77777777" w:rsidR="005D4AE1" w:rsidRPr="00083011" w:rsidRDefault="005D4AE1" w:rsidP="005D4AE1">
            <w:pPr>
              <w:rPr>
                <w:rFonts w:ascii="Times New Roman" w:hAnsi="Times New Roman" w:cs="Times New Roman"/>
                <w:color w:val="343434"/>
                <w:sz w:val="46"/>
                <w:szCs w:val="46"/>
              </w:rPr>
            </w:pPr>
          </w:p>
        </w:tc>
      </w:tr>
      <w:tr w:rsidR="005D4AE1" w:rsidRPr="00083011" w14:paraId="7B4E0453" w14:textId="77777777" w:rsidTr="005D4AE1">
        <w:tc>
          <w:tcPr>
            <w:tcW w:w="3528" w:type="dxa"/>
          </w:tcPr>
          <w:p w14:paraId="6BA46A84"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Cigarette Butt</w:t>
            </w:r>
          </w:p>
        </w:tc>
        <w:tc>
          <w:tcPr>
            <w:tcW w:w="3276" w:type="dxa"/>
          </w:tcPr>
          <w:p w14:paraId="1D97357A" w14:textId="77777777" w:rsidR="005D4AE1" w:rsidRPr="00083011" w:rsidRDefault="005D4AE1" w:rsidP="005D4AE1">
            <w:pPr>
              <w:rPr>
                <w:rFonts w:ascii="Times New Roman" w:hAnsi="Times New Roman" w:cs="Times New Roman"/>
                <w:color w:val="343434"/>
                <w:sz w:val="46"/>
                <w:szCs w:val="46"/>
              </w:rPr>
            </w:pPr>
          </w:p>
        </w:tc>
        <w:tc>
          <w:tcPr>
            <w:tcW w:w="4014" w:type="dxa"/>
          </w:tcPr>
          <w:p w14:paraId="4CEB55F9" w14:textId="77777777" w:rsidR="005D4AE1" w:rsidRPr="00083011" w:rsidRDefault="005D4AE1" w:rsidP="005D4AE1">
            <w:pPr>
              <w:rPr>
                <w:rFonts w:ascii="Times New Roman" w:hAnsi="Times New Roman" w:cs="Times New Roman"/>
                <w:color w:val="343434"/>
                <w:sz w:val="46"/>
                <w:szCs w:val="46"/>
              </w:rPr>
            </w:pPr>
          </w:p>
        </w:tc>
      </w:tr>
      <w:tr w:rsidR="005D4AE1" w:rsidRPr="00083011" w14:paraId="66F22830" w14:textId="77777777" w:rsidTr="005D4AE1">
        <w:tc>
          <w:tcPr>
            <w:tcW w:w="3528" w:type="dxa"/>
          </w:tcPr>
          <w:p w14:paraId="7B08E04E"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Dead Animal</w:t>
            </w:r>
          </w:p>
        </w:tc>
        <w:tc>
          <w:tcPr>
            <w:tcW w:w="3276" w:type="dxa"/>
          </w:tcPr>
          <w:p w14:paraId="1E920FCB" w14:textId="77777777" w:rsidR="005D4AE1" w:rsidRPr="00083011" w:rsidRDefault="005D4AE1" w:rsidP="005D4AE1">
            <w:pPr>
              <w:rPr>
                <w:rFonts w:ascii="Times New Roman" w:hAnsi="Times New Roman" w:cs="Times New Roman"/>
                <w:color w:val="343434"/>
                <w:sz w:val="46"/>
                <w:szCs w:val="46"/>
              </w:rPr>
            </w:pPr>
          </w:p>
        </w:tc>
        <w:tc>
          <w:tcPr>
            <w:tcW w:w="4014" w:type="dxa"/>
          </w:tcPr>
          <w:p w14:paraId="6474912C" w14:textId="77777777" w:rsidR="005D4AE1" w:rsidRPr="00083011" w:rsidRDefault="005D4AE1" w:rsidP="005D4AE1">
            <w:pPr>
              <w:rPr>
                <w:rFonts w:ascii="Times New Roman" w:hAnsi="Times New Roman" w:cs="Times New Roman"/>
                <w:color w:val="343434"/>
                <w:sz w:val="46"/>
                <w:szCs w:val="46"/>
              </w:rPr>
            </w:pPr>
          </w:p>
        </w:tc>
      </w:tr>
      <w:tr w:rsidR="005D4AE1" w:rsidRPr="00083011" w14:paraId="5ED546D3" w14:textId="77777777" w:rsidTr="005D4AE1">
        <w:tc>
          <w:tcPr>
            <w:tcW w:w="3528" w:type="dxa"/>
          </w:tcPr>
          <w:p w14:paraId="72FCA628"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Diaper</w:t>
            </w:r>
          </w:p>
        </w:tc>
        <w:tc>
          <w:tcPr>
            <w:tcW w:w="3276" w:type="dxa"/>
          </w:tcPr>
          <w:p w14:paraId="617F3BDF" w14:textId="77777777" w:rsidR="005D4AE1" w:rsidRPr="00083011" w:rsidRDefault="005D4AE1" w:rsidP="005D4AE1">
            <w:pPr>
              <w:rPr>
                <w:rFonts w:ascii="Times New Roman" w:hAnsi="Times New Roman" w:cs="Times New Roman"/>
                <w:color w:val="343434"/>
                <w:sz w:val="46"/>
                <w:szCs w:val="46"/>
              </w:rPr>
            </w:pPr>
          </w:p>
        </w:tc>
        <w:tc>
          <w:tcPr>
            <w:tcW w:w="4014" w:type="dxa"/>
          </w:tcPr>
          <w:p w14:paraId="6928D737" w14:textId="77777777" w:rsidR="005D4AE1" w:rsidRPr="00083011" w:rsidRDefault="005D4AE1" w:rsidP="005D4AE1">
            <w:pPr>
              <w:rPr>
                <w:rFonts w:ascii="Times New Roman" w:hAnsi="Times New Roman" w:cs="Times New Roman"/>
                <w:color w:val="343434"/>
                <w:sz w:val="46"/>
                <w:szCs w:val="46"/>
              </w:rPr>
            </w:pPr>
          </w:p>
        </w:tc>
      </w:tr>
      <w:tr w:rsidR="005D4AE1" w:rsidRPr="00083011" w14:paraId="30D5E9AB" w14:textId="77777777" w:rsidTr="005D4AE1">
        <w:tc>
          <w:tcPr>
            <w:tcW w:w="3528" w:type="dxa"/>
          </w:tcPr>
          <w:p w14:paraId="370AF16F"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Dorito bag</w:t>
            </w:r>
          </w:p>
        </w:tc>
        <w:tc>
          <w:tcPr>
            <w:tcW w:w="3276" w:type="dxa"/>
          </w:tcPr>
          <w:p w14:paraId="39DCEE90" w14:textId="77777777" w:rsidR="005D4AE1" w:rsidRPr="00083011" w:rsidRDefault="005D4AE1" w:rsidP="005D4AE1">
            <w:pPr>
              <w:rPr>
                <w:rFonts w:ascii="Times New Roman" w:hAnsi="Times New Roman" w:cs="Times New Roman"/>
                <w:color w:val="343434"/>
                <w:sz w:val="46"/>
                <w:szCs w:val="46"/>
              </w:rPr>
            </w:pPr>
          </w:p>
        </w:tc>
        <w:tc>
          <w:tcPr>
            <w:tcW w:w="4014" w:type="dxa"/>
          </w:tcPr>
          <w:p w14:paraId="6BB8EFD7" w14:textId="77777777" w:rsidR="005D4AE1" w:rsidRPr="00083011" w:rsidRDefault="005D4AE1" w:rsidP="005D4AE1">
            <w:pPr>
              <w:rPr>
                <w:rFonts w:ascii="Times New Roman" w:hAnsi="Times New Roman" w:cs="Times New Roman"/>
                <w:color w:val="343434"/>
                <w:sz w:val="46"/>
                <w:szCs w:val="46"/>
              </w:rPr>
            </w:pPr>
          </w:p>
        </w:tc>
      </w:tr>
      <w:tr w:rsidR="005D4AE1" w:rsidRPr="00083011" w14:paraId="7D7F36EB" w14:textId="77777777" w:rsidTr="005D4AE1">
        <w:tc>
          <w:tcPr>
            <w:tcW w:w="3528" w:type="dxa"/>
          </w:tcPr>
          <w:p w14:paraId="19720197" w14:textId="77777777" w:rsidR="005D4AE1" w:rsidRPr="00083011" w:rsidRDefault="005D4AE1" w:rsidP="005D4AE1">
            <w:pPr>
              <w:rPr>
                <w:rFonts w:ascii="Times New Roman" w:hAnsi="Times New Roman" w:cs="Times New Roman"/>
                <w:color w:val="343434"/>
                <w:sz w:val="32"/>
                <w:szCs w:val="32"/>
              </w:rPr>
            </w:pPr>
            <w:r w:rsidRPr="00083011">
              <w:rPr>
                <w:rFonts w:ascii="Times New Roman" w:hAnsi="Times New Roman" w:cs="Times New Roman"/>
                <w:color w:val="343434"/>
                <w:sz w:val="32"/>
                <w:szCs w:val="32"/>
              </w:rPr>
              <w:t>Plastic Bottle Cap</w:t>
            </w:r>
          </w:p>
        </w:tc>
        <w:tc>
          <w:tcPr>
            <w:tcW w:w="3276" w:type="dxa"/>
          </w:tcPr>
          <w:p w14:paraId="45B3C7BC" w14:textId="77777777" w:rsidR="005D4AE1" w:rsidRPr="00083011" w:rsidRDefault="005D4AE1" w:rsidP="005D4AE1">
            <w:pPr>
              <w:rPr>
                <w:rFonts w:ascii="Times New Roman" w:hAnsi="Times New Roman" w:cs="Times New Roman"/>
                <w:color w:val="343434"/>
                <w:sz w:val="46"/>
                <w:szCs w:val="46"/>
              </w:rPr>
            </w:pPr>
          </w:p>
        </w:tc>
        <w:tc>
          <w:tcPr>
            <w:tcW w:w="4014" w:type="dxa"/>
          </w:tcPr>
          <w:p w14:paraId="1D0254E3" w14:textId="77777777" w:rsidR="005D4AE1" w:rsidRPr="00083011" w:rsidRDefault="005D4AE1" w:rsidP="005D4AE1">
            <w:pPr>
              <w:rPr>
                <w:rFonts w:ascii="Times New Roman" w:hAnsi="Times New Roman" w:cs="Times New Roman"/>
                <w:color w:val="343434"/>
                <w:sz w:val="46"/>
                <w:szCs w:val="46"/>
              </w:rPr>
            </w:pPr>
          </w:p>
        </w:tc>
      </w:tr>
      <w:tr w:rsidR="005D4AE1" w:rsidRPr="00083011" w14:paraId="072041A0" w14:textId="77777777" w:rsidTr="005D4AE1">
        <w:tc>
          <w:tcPr>
            <w:tcW w:w="3528" w:type="dxa"/>
          </w:tcPr>
          <w:p w14:paraId="146AC6E4" w14:textId="77777777" w:rsidR="005D4AE1" w:rsidRPr="00083011" w:rsidRDefault="005D4AE1" w:rsidP="005D4AE1">
            <w:pPr>
              <w:rPr>
                <w:rFonts w:ascii="Times New Roman" w:hAnsi="Times New Roman" w:cs="Times New Roman"/>
                <w:color w:val="343434"/>
                <w:sz w:val="36"/>
                <w:szCs w:val="36"/>
              </w:rPr>
            </w:pPr>
            <w:r w:rsidRPr="00083011">
              <w:rPr>
                <w:rFonts w:ascii="Times New Roman" w:hAnsi="Times New Roman" w:cs="Times New Roman"/>
                <w:color w:val="343434"/>
                <w:sz w:val="32"/>
                <w:szCs w:val="32"/>
              </w:rPr>
              <w:t xml:space="preserve">Plastic Cup </w:t>
            </w:r>
          </w:p>
        </w:tc>
        <w:tc>
          <w:tcPr>
            <w:tcW w:w="3276" w:type="dxa"/>
          </w:tcPr>
          <w:p w14:paraId="5F5CD37F" w14:textId="77777777" w:rsidR="005D4AE1" w:rsidRPr="00083011" w:rsidRDefault="005D4AE1" w:rsidP="005D4AE1">
            <w:pPr>
              <w:rPr>
                <w:rFonts w:ascii="Times New Roman" w:hAnsi="Times New Roman" w:cs="Times New Roman"/>
                <w:color w:val="343434"/>
                <w:sz w:val="46"/>
                <w:szCs w:val="46"/>
              </w:rPr>
            </w:pPr>
          </w:p>
        </w:tc>
        <w:tc>
          <w:tcPr>
            <w:tcW w:w="4014" w:type="dxa"/>
          </w:tcPr>
          <w:p w14:paraId="072A9199" w14:textId="77777777" w:rsidR="005D4AE1" w:rsidRPr="00083011" w:rsidRDefault="005D4AE1" w:rsidP="005D4AE1">
            <w:pPr>
              <w:rPr>
                <w:rFonts w:ascii="Times New Roman" w:hAnsi="Times New Roman" w:cs="Times New Roman"/>
                <w:color w:val="343434"/>
                <w:sz w:val="46"/>
                <w:szCs w:val="46"/>
              </w:rPr>
            </w:pPr>
          </w:p>
        </w:tc>
      </w:tr>
      <w:tr w:rsidR="005D4AE1" w:rsidRPr="00083011" w14:paraId="56334A8F" w14:textId="77777777" w:rsidTr="005D4AE1">
        <w:tc>
          <w:tcPr>
            <w:tcW w:w="3528" w:type="dxa"/>
          </w:tcPr>
          <w:p w14:paraId="7B823C96" w14:textId="77777777" w:rsidR="005D4AE1" w:rsidRPr="00083011" w:rsidRDefault="005D4AE1" w:rsidP="005D4AE1">
            <w:pPr>
              <w:rPr>
                <w:rFonts w:ascii="Times New Roman" w:hAnsi="Times New Roman" w:cs="Times New Roman"/>
                <w:color w:val="343434"/>
                <w:sz w:val="36"/>
                <w:szCs w:val="36"/>
              </w:rPr>
            </w:pPr>
            <w:r w:rsidRPr="00083011">
              <w:rPr>
                <w:rFonts w:ascii="Times New Roman" w:hAnsi="Times New Roman" w:cs="Times New Roman"/>
                <w:color w:val="343434"/>
                <w:sz w:val="32"/>
                <w:szCs w:val="32"/>
              </w:rPr>
              <w:t>Plastic Shopping Bag</w:t>
            </w:r>
          </w:p>
        </w:tc>
        <w:tc>
          <w:tcPr>
            <w:tcW w:w="3276" w:type="dxa"/>
          </w:tcPr>
          <w:p w14:paraId="4E5B3FCD" w14:textId="77777777" w:rsidR="005D4AE1" w:rsidRPr="00083011" w:rsidRDefault="005D4AE1" w:rsidP="005D4AE1">
            <w:pPr>
              <w:rPr>
                <w:rFonts w:ascii="Times New Roman" w:hAnsi="Times New Roman" w:cs="Times New Roman"/>
                <w:color w:val="343434"/>
                <w:sz w:val="46"/>
                <w:szCs w:val="46"/>
              </w:rPr>
            </w:pPr>
          </w:p>
        </w:tc>
        <w:tc>
          <w:tcPr>
            <w:tcW w:w="4014" w:type="dxa"/>
          </w:tcPr>
          <w:p w14:paraId="1DAB7850" w14:textId="77777777" w:rsidR="005D4AE1" w:rsidRPr="00083011" w:rsidRDefault="005D4AE1" w:rsidP="005D4AE1">
            <w:pPr>
              <w:rPr>
                <w:rFonts w:ascii="Times New Roman" w:hAnsi="Times New Roman" w:cs="Times New Roman"/>
                <w:color w:val="343434"/>
                <w:sz w:val="46"/>
                <w:szCs w:val="46"/>
              </w:rPr>
            </w:pPr>
          </w:p>
        </w:tc>
      </w:tr>
      <w:tr w:rsidR="005D4AE1" w:rsidRPr="00083011" w14:paraId="1B98C454" w14:textId="77777777" w:rsidTr="005D4AE1">
        <w:tc>
          <w:tcPr>
            <w:tcW w:w="3528" w:type="dxa"/>
          </w:tcPr>
          <w:p w14:paraId="08C04451" w14:textId="77777777" w:rsidR="005D4AE1" w:rsidRPr="00083011" w:rsidRDefault="005D4AE1" w:rsidP="005D4AE1">
            <w:pPr>
              <w:rPr>
                <w:rFonts w:ascii="Times New Roman" w:hAnsi="Times New Roman" w:cs="Times New Roman"/>
                <w:color w:val="343434"/>
                <w:sz w:val="36"/>
                <w:szCs w:val="36"/>
              </w:rPr>
            </w:pPr>
            <w:r w:rsidRPr="00083011">
              <w:rPr>
                <w:rFonts w:ascii="Times New Roman" w:hAnsi="Times New Roman" w:cs="Times New Roman"/>
                <w:color w:val="343434"/>
                <w:sz w:val="36"/>
                <w:szCs w:val="36"/>
              </w:rPr>
              <w:t>Sky Cracker Tin</w:t>
            </w:r>
          </w:p>
        </w:tc>
        <w:tc>
          <w:tcPr>
            <w:tcW w:w="3276" w:type="dxa"/>
          </w:tcPr>
          <w:p w14:paraId="53098E46" w14:textId="77777777" w:rsidR="005D4AE1" w:rsidRPr="00083011" w:rsidRDefault="005D4AE1" w:rsidP="005D4AE1">
            <w:pPr>
              <w:rPr>
                <w:rFonts w:ascii="Times New Roman" w:hAnsi="Times New Roman" w:cs="Times New Roman"/>
                <w:color w:val="343434"/>
                <w:sz w:val="46"/>
                <w:szCs w:val="46"/>
              </w:rPr>
            </w:pPr>
          </w:p>
        </w:tc>
        <w:tc>
          <w:tcPr>
            <w:tcW w:w="4014" w:type="dxa"/>
          </w:tcPr>
          <w:p w14:paraId="30A3EBC5" w14:textId="77777777" w:rsidR="005D4AE1" w:rsidRPr="00083011" w:rsidRDefault="005D4AE1" w:rsidP="005D4AE1">
            <w:pPr>
              <w:rPr>
                <w:rFonts w:ascii="Times New Roman" w:hAnsi="Times New Roman" w:cs="Times New Roman"/>
                <w:color w:val="343434"/>
                <w:sz w:val="46"/>
                <w:szCs w:val="46"/>
              </w:rPr>
            </w:pPr>
          </w:p>
        </w:tc>
      </w:tr>
      <w:tr w:rsidR="005D4AE1" w:rsidRPr="00083011" w14:paraId="69460FC1" w14:textId="77777777" w:rsidTr="005D4AE1">
        <w:tc>
          <w:tcPr>
            <w:tcW w:w="3528" w:type="dxa"/>
          </w:tcPr>
          <w:p w14:paraId="4EB0833C" w14:textId="77777777" w:rsidR="005D4AE1" w:rsidRPr="00083011" w:rsidRDefault="005D4AE1" w:rsidP="005D4AE1">
            <w:pPr>
              <w:rPr>
                <w:rFonts w:ascii="Times New Roman" w:hAnsi="Times New Roman" w:cs="Times New Roman"/>
                <w:color w:val="343434"/>
                <w:sz w:val="36"/>
                <w:szCs w:val="36"/>
              </w:rPr>
            </w:pPr>
            <w:r w:rsidRPr="00083011">
              <w:rPr>
                <w:rFonts w:ascii="Times New Roman" w:hAnsi="Times New Roman" w:cs="Times New Roman"/>
                <w:color w:val="343434"/>
                <w:sz w:val="36"/>
                <w:szCs w:val="36"/>
              </w:rPr>
              <w:t>Styrofoam Plate/Cup</w:t>
            </w:r>
          </w:p>
        </w:tc>
        <w:tc>
          <w:tcPr>
            <w:tcW w:w="3276" w:type="dxa"/>
          </w:tcPr>
          <w:p w14:paraId="64A781E4" w14:textId="77777777" w:rsidR="005D4AE1" w:rsidRPr="00083011" w:rsidRDefault="005D4AE1" w:rsidP="005D4AE1">
            <w:pPr>
              <w:rPr>
                <w:rFonts w:ascii="Times New Roman" w:hAnsi="Times New Roman" w:cs="Times New Roman"/>
                <w:color w:val="343434"/>
                <w:sz w:val="46"/>
                <w:szCs w:val="46"/>
              </w:rPr>
            </w:pPr>
          </w:p>
        </w:tc>
        <w:tc>
          <w:tcPr>
            <w:tcW w:w="4014" w:type="dxa"/>
          </w:tcPr>
          <w:p w14:paraId="092EF3A7" w14:textId="77777777" w:rsidR="005D4AE1" w:rsidRPr="00083011" w:rsidRDefault="005D4AE1" w:rsidP="005D4AE1">
            <w:pPr>
              <w:rPr>
                <w:rFonts w:ascii="Times New Roman" w:hAnsi="Times New Roman" w:cs="Times New Roman"/>
                <w:color w:val="343434"/>
                <w:sz w:val="46"/>
                <w:szCs w:val="46"/>
              </w:rPr>
            </w:pPr>
          </w:p>
        </w:tc>
      </w:tr>
      <w:tr w:rsidR="005D4AE1" w:rsidRPr="00083011" w14:paraId="78952DDB" w14:textId="77777777" w:rsidTr="005D4AE1">
        <w:tc>
          <w:tcPr>
            <w:tcW w:w="3528" w:type="dxa"/>
          </w:tcPr>
          <w:p w14:paraId="3FD740E5" w14:textId="77777777" w:rsidR="005D4AE1" w:rsidRPr="00083011" w:rsidRDefault="005D4AE1" w:rsidP="005D4AE1">
            <w:pPr>
              <w:rPr>
                <w:rFonts w:ascii="Times New Roman" w:hAnsi="Times New Roman" w:cs="Times New Roman"/>
                <w:color w:val="343434"/>
                <w:sz w:val="36"/>
                <w:szCs w:val="36"/>
              </w:rPr>
            </w:pPr>
            <w:r w:rsidRPr="00083011">
              <w:rPr>
                <w:rFonts w:ascii="Times New Roman" w:hAnsi="Times New Roman" w:cs="Times New Roman"/>
                <w:color w:val="343434"/>
                <w:sz w:val="36"/>
                <w:szCs w:val="36"/>
              </w:rPr>
              <w:t>Tomato</w:t>
            </w:r>
          </w:p>
        </w:tc>
        <w:tc>
          <w:tcPr>
            <w:tcW w:w="3276" w:type="dxa"/>
          </w:tcPr>
          <w:p w14:paraId="3FE16C9B" w14:textId="77777777" w:rsidR="005D4AE1" w:rsidRPr="00083011" w:rsidRDefault="005D4AE1" w:rsidP="005D4AE1">
            <w:pPr>
              <w:rPr>
                <w:rFonts w:ascii="Times New Roman" w:hAnsi="Times New Roman" w:cs="Times New Roman"/>
                <w:color w:val="343434"/>
                <w:sz w:val="46"/>
                <w:szCs w:val="46"/>
              </w:rPr>
            </w:pPr>
          </w:p>
        </w:tc>
        <w:tc>
          <w:tcPr>
            <w:tcW w:w="4014" w:type="dxa"/>
          </w:tcPr>
          <w:p w14:paraId="461040DD" w14:textId="77777777" w:rsidR="005D4AE1" w:rsidRPr="00083011" w:rsidRDefault="005D4AE1" w:rsidP="005D4AE1">
            <w:pPr>
              <w:rPr>
                <w:rFonts w:ascii="Times New Roman" w:hAnsi="Times New Roman" w:cs="Times New Roman"/>
                <w:color w:val="343434"/>
                <w:sz w:val="46"/>
                <w:szCs w:val="46"/>
              </w:rPr>
            </w:pPr>
          </w:p>
        </w:tc>
      </w:tr>
      <w:tr w:rsidR="005D4AE1" w:rsidRPr="00083011" w14:paraId="11EF292A" w14:textId="77777777" w:rsidTr="005D4AE1">
        <w:tc>
          <w:tcPr>
            <w:tcW w:w="3528" w:type="dxa"/>
          </w:tcPr>
          <w:p w14:paraId="0E0D2705" w14:textId="77777777" w:rsidR="005D4AE1" w:rsidRPr="00083011" w:rsidRDefault="005D4AE1" w:rsidP="005D4AE1">
            <w:pPr>
              <w:rPr>
                <w:rFonts w:ascii="Times New Roman" w:hAnsi="Times New Roman" w:cs="Times New Roman"/>
                <w:color w:val="343434"/>
                <w:sz w:val="36"/>
                <w:szCs w:val="36"/>
              </w:rPr>
            </w:pPr>
          </w:p>
        </w:tc>
        <w:tc>
          <w:tcPr>
            <w:tcW w:w="3276" w:type="dxa"/>
          </w:tcPr>
          <w:p w14:paraId="299E930E" w14:textId="77777777" w:rsidR="005D4AE1" w:rsidRPr="00083011" w:rsidRDefault="005D4AE1" w:rsidP="005D4AE1">
            <w:pPr>
              <w:rPr>
                <w:rFonts w:ascii="Times New Roman" w:hAnsi="Times New Roman" w:cs="Times New Roman"/>
                <w:color w:val="343434"/>
                <w:sz w:val="46"/>
                <w:szCs w:val="46"/>
              </w:rPr>
            </w:pPr>
          </w:p>
        </w:tc>
        <w:tc>
          <w:tcPr>
            <w:tcW w:w="4014" w:type="dxa"/>
          </w:tcPr>
          <w:p w14:paraId="437C4851" w14:textId="77777777" w:rsidR="005D4AE1" w:rsidRPr="00083011" w:rsidRDefault="005D4AE1" w:rsidP="005D4AE1">
            <w:pPr>
              <w:rPr>
                <w:rFonts w:ascii="Times New Roman" w:hAnsi="Times New Roman" w:cs="Times New Roman"/>
                <w:color w:val="343434"/>
                <w:sz w:val="46"/>
                <w:szCs w:val="46"/>
              </w:rPr>
            </w:pPr>
          </w:p>
        </w:tc>
      </w:tr>
      <w:tr w:rsidR="005D4AE1" w:rsidRPr="00083011" w14:paraId="7FBBD666" w14:textId="77777777" w:rsidTr="005D4AE1">
        <w:tc>
          <w:tcPr>
            <w:tcW w:w="3528" w:type="dxa"/>
          </w:tcPr>
          <w:p w14:paraId="1F0AECA7" w14:textId="77777777" w:rsidR="005D4AE1" w:rsidRPr="00083011" w:rsidRDefault="005D4AE1" w:rsidP="005D4AE1">
            <w:pPr>
              <w:rPr>
                <w:rFonts w:ascii="Times New Roman" w:hAnsi="Times New Roman" w:cs="Times New Roman"/>
                <w:color w:val="343434"/>
                <w:sz w:val="36"/>
                <w:szCs w:val="36"/>
              </w:rPr>
            </w:pPr>
          </w:p>
        </w:tc>
        <w:tc>
          <w:tcPr>
            <w:tcW w:w="3276" w:type="dxa"/>
          </w:tcPr>
          <w:p w14:paraId="01258595" w14:textId="77777777" w:rsidR="005D4AE1" w:rsidRPr="00083011" w:rsidRDefault="005D4AE1" w:rsidP="005D4AE1">
            <w:pPr>
              <w:rPr>
                <w:rFonts w:ascii="Times New Roman" w:hAnsi="Times New Roman" w:cs="Times New Roman"/>
                <w:color w:val="343434"/>
                <w:sz w:val="46"/>
                <w:szCs w:val="46"/>
              </w:rPr>
            </w:pPr>
          </w:p>
        </w:tc>
        <w:tc>
          <w:tcPr>
            <w:tcW w:w="4014" w:type="dxa"/>
          </w:tcPr>
          <w:p w14:paraId="1782607A" w14:textId="77777777" w:rsidR="005D4AE1" w:rsidRPr="00083011" w:rsidRDefault="005D4AE1" w:rsidP="005D4AE1">
            <w:pPr>
              <w:rPr>
                <w:rFonts w:ascii="Times New Roman" w:hAnsi="Times New Roman" w:cs="Times New Roman"/>
                <w:color w:val="343434"/>
                <w:sz w:val="46"/>
                <w:szCs w:val="46"/>
              </w:rPr>
            </w:pPr>
          </w:p>
        </w:tc>
      </w:tr>
      <w:tr w:rsidR="005D4AE1" w:rsidRPr="00083011" w14:paraId="11CA8DC0" w14:textId="77777777" w:rsidTr="005D4AE1">
        <w:tc>
          <w:tcPr>
            <w:tcW w:w="3528" w:type="dxa"/>
          </w:tcPr>
          <w:p w14:paraId="641D0798" w14:textId="77777777" w:rsidR="005D4AE1" w:rsidRPr="00083011" w:rsidRDefault="005D4AE1" w:rsidP="005D4AE1">
            <w:pPr>
              <w:rPr>
                <w:rFonts w:ascii="Times New Roman" w:hAnsi="Times New Roman" w:cs="Times New Roman"/>
                <w:color w:val="343434"/>
                <w:sz w:val="36"/>
                <w:szCs w:val="36"/>
              </w:rPr>
            </w:pPr>
          </w:p>
        </w:tc>
        <w:tc>
          <w:tcPr>
            <w:tcW w:w="3276" w:type="dxa"/>
          </w:tcPr>
          <w:p w14:paraId="48B9301B" w14:textId="77777777" w:rsidR="005D4AE1" w:rsidRPr="00083011" w:rsidRDefault="005D4AE1" w:rsidP="005D4AE1">
            <w:pPr>
              <w:rPr>
                <w:rFonts w:ascii="Times New Roman" w:hAnsi="Times New Roman" w:cs="Times New Roman"/>
                <w:color w:val="343434"/>
                <w:sz w:val="46"/>
                <w:szCs w:val="46"/>
              </w:rPr>
            </w:pPr>
          </w:p>
        </w:tc>
        <w:tc>
          <w:tcPr>
            <w:tcW w:w="4014" w:type="dxa"/>
          </w:tcPr>
          <w:p w14:paraId="03774624" w14:textId="77777777" w:rsidR="005D4AE1" w:rsidRPr="00083011" w:rsidRDefault="005D4AE1" w:rsidP="005D4AE1">
            <w:pPr>
              <w:rPr>
                <w:rFonts w:ascii="Times New Roman" w:hAnsi="Times New Roman" w:cs="Times New Roman"/>
                <w:color w:val="343434"/>
                <w:sz w:val="46"/>
                <w:szCs w:val="46"/>
              </w:rPr>
            </w:pPr>
          </w:p>
        </w:tc>
      </w:tr>
      <w:tr w:rsidR="005D4AE1" w:rsidRPr="00083011" w14:paraId="07E00E0E" w14:textId="77777777" w:rsidTr="005D4AE1">
        <w:tc>
          <w:tcPr>
            <w:tcW w:w="3528" w:type="dxa"/>
          </w:tcPr>
          <w:p w14:paraId="22ACBAD8" w14:textId="77777777" w:rsidR="005D4AE1" w:rsidRPr="00083011" w:rsidRDefault="005D4AE1" w:rsidP="005D4AE1">
            <w:pPr>
              <w:rPr>
                <w:rFonts w:ascii="Times New Roman" w:hAnsi="Times New Roman" w:cs="Times New Roman"/>
                <w:color w:val="343434"/>
                <w:sz w:val="36"/>
                <w:szCs w:val="36"/>
              </w:rPr>
            </w:pPr>
          </w:p>
        </w:tc>
        <w:tc>
          <w:tcPr>
            <w:tcW w:w="3276" w:type="dxa"/>
          </w:tcPr>
          <w:p w14:paraId="5788BDDE" w14:textId="77777777" w:rsidR="005D4AE1" w:rsidRPr="00083011" w:rsidRDefault="005D4AE1" w:rsidP="005D4AE1">
            <w:pPr>
              <w:rPr>
                <w:rFonts w:ascii="Times New Roman" w:hAnsi="Times New Roman" w:cs="Times New Roman"/>
                <w:color w:val="343434"/>
                <w:sz w:val="46"/>
                <w:szCs w:val="46"/>
              </w:rPr>
            </w:pPr>
          </w:p>
        </w:tc>
        <w:tc>
          <w:tcPr>
            <w:tcW w:w="4014" w:type="dxa"/>
          </w:tcPr>
          <w:p w14:paraId="33E8DFD7" w14:textId="77777777" w:rsidR="005D4AE1" w:rsidRPr="00083011" w:rsidRDefault="005D4AE1" w:rsidP="005D4AE1">
            <w:pPr>
              <w:rPr>
                <w:rFonts w:ascii="Times New Roman" w:hAnsi="Times New Roman" w:cs="Times New Roman"/>
                <w:color w:val="343434"/>
                <w:sz w:val="46"/>
                <w:szCs w:val="46"/>
              </w:rPr>
            </w:pPr>
          </w:p>
        </w:tc>
      </w:tr>
      <w:tr w:rsidR="005D4AE1" w:rsidRPr="00083011" w14:paraId="1C256053" w14:textId="77777777" w:rsidTr="005D4AE1">
        <w:tc>
          <w:tcPr>
            <w:tcW w:w="3528" w:type="dxa"/>
          </w:tcPr>
          <w:p w14:paraId="3987E57C" w14:textId="77777777" w:rsidR="005D4AE1" w:rsidRPr="00083011" w:rsidRDefault="005D4AE1" w:rsidP="005D4AE1">
            <w:pPr>
              <w:rPr>
                <w:rFonts w:ascii="Times New Roman" w:hAnsi="Times New Roman" w:cs="Times New Roman"/>
                <w:color w:val="343434"/>
                <w:sz w:val="36"/>
                <w:szCs w:val="36"/>
              </w:rPr>
            </w:pPr>
          </w:p>
        </w:tc>
        <w:tc>
          <w:tcPr>
            <w:tcW w:w="3276" w:type="dxa"/>
          </w:tcPr>
          <w:p w14:paraId="2D7B9AF1" w14:textId="77777777" w:rsidR="005D4AE1" w:rsidRPr="00083011" w:rsidRDefault="005D4AE1" w:rsidP="005D4AE1">
            <w:pPr>
              <w:rPr>
                <w:rFonts w:ascii="Times New Roman" w:hAnsi="Times New Roman" w:cs="Times New Roman"/>
                <w:color w:val="343434"/>
                <w:sz w:val="46"/>
                <w:szCs w:val="46"/>
              </w:rPr>
            </w:pPr>
          </w:p>
        </w:tc>
        <w:tc>
          <w:tcPr>
            <w:tcW w:w="4014" w:type="dxa"/>
          </w:tcPr>
          <w:p w14:paraId="79F3E1AB" w14:textId="77777777" w:rsidR="005D4AE1" w:rsidRPr="00083011" w:rsidRDefault="005D4AE1" w:rsidP="005D4AE1">
            <w:pPr>
              <w:rPr>
                <w:rFonts w:ascii="Times New Roman" w:hAnsi="Times New Roman" w:cs="Times New Roman"/>
                <w:color w:val="343434"/>
                <w:sz w:val="46"/>
                <w:szCs w:val="46"/>
              </w:rPr>
            </w:pPr>
          </w:p>
        </w:tc>
      </w:tr>
      <w:tr w:rsidR="005D4AE1" w:rsidRPr="00083011" w14:paraId="4BAFDB6C" w14:textId="77777777" w:rsidTr="005D4AE1">
        <w:tc>
          <w:tcPr>
            <w:tcW w:w="3528" w:type="dxa"/>
          </w:tcPr>
          <w:p w14:paraId="60ED05B9" w14:textId="77777777" w:rsidR="005D4AE1" w:rsidRPr="00083011" w:rsidRDefault="005D4AE1" w:rsidP="005D4AE1">
            <w:pPr>
              <w:rPr>
                <w:rFonts w:ascii="Times New Roman" w:hAnsi="Times New Roman" w:cs="Times New Roman"/>
                <w:color w:val="343434"/>
                <w:sz w:val="36"/>
                <w:szCs w:val="36"/>
              </w:rPr>
            </w:pPr>
          </w:p>
        </w:tc>
        <w:tc>
          <w:tcPr>
            <w:tcW w:w="3276" w:type="dxa"/>
          </w:tcPr>
          <w:p w14:paraId="0001858B" w14:textId="77777777" w:rsidR="005D4AE1" w:rsidRPr="00083011" w:rsidRDefault="005D4AE1" w:rsidP="005D4AE1">
            <w:pPr>
              <w:rPr>
                <w:rFonts w:ascii="Times New Roman" w:hAnsi="Times New Roman" w:cs="Times New Roman"/>
                <w:color w:val="343434"/>
                <w:sz w:val="46"/>
                <w:szCs w:val="46"/>
              </w:rPr>
            </w:pPr>
          </w:p>
        </w:tc>
        <w:tc>
          <w:tcPr>
            <w:tcW w:w="4014" w:type="dxa"/>
          </w:tcPr>
          <w:p w14:paraId="556CD839" w14:textId="77777777" w:rsidR="005D4AE1" w:rsidRPr="00083011" w:rsidRDefault="005D4AE1" w:rsidP="005D4AE1">
            <w:pPr>
              <w:rPr>
                <w:rFonts w:ascii="Times New Roman" w:hAnsi="Times New Roman" w:cs="Times New Roman"/>
                <w:color w:val="343434"/>
                <w:sz w:val="46"/>
                <w:szCs w:val="46"/>
              </w:rPr>
            </w:pPr>
          </w:p>
        </w:tc>
      </w:tr>
      <w:tr w:rsidR="005D4AE1" w:rsidRPr="00083011" w14:paraId="22DD0820" w14:textId="77777777" w:rsidTr="005D4AE1">
        <w:tc>
          <w:tcPr>
            <w:tcW w:w="3528" w:type="dxa"/>
          </w:tcPr>
          <w:p w14:paraId="3481A855" w14:textId="77777777" w:rsidR="005D4AE1" w:rsidRPr="00083011" w:rsidRDefault="005D4AE1" w:rsidP="005D4AE1">
            <w:pPr>
              <w:rPr>
                <w:rFonts w:ascii="Times New Roman" w:hAnsi="Times New Roman" w:cs="Times New Roman"/>
                <w:color w:val="343434"/>
                <w:sz w:val="36"/>
                <w:szCs w:val="36"/>
              </w:rPr>
            </w:pPr>
          </w:p>
        </w:tc>
        <w:tc>
          <w:tcPr>
            <w:tcW w:w="3276" w:type="dxa"/>
          </w:tcPr>
          <w:p w14:paraId="6D23A682" w14:textId="77777777" w:rsidR="005D4AE1" w:rsidRPr="00083011" w:rsidRDefault="005D4AE1" w:rsidP="005D4AE1">
            <w:pPr>
              <w:rPr>
                <w:rFonts w:ascii="Times New Roman" w:hAnsi="Times New Roman" w:cs="Times New Roman"/>
                <w:color w:val="343434"/>
                <w:sz w:val="46"/>
                <w:szCs w:val="46"/>
              </w:rPr>
            </w:pPr>
          </w:p>
        </w:tc>
        <w:tc>
          <w:tcPr>
            <w:tcW w:w="4014" w:type="dxa"/>
          </w:tcPr>
          <w:p w14:paraId="0BB7BD12" w14:textId="77777777" w:rsidR="005D4AE1" w:rsidRPr="00083011" w:rsidRDefault="005D4AE1" w:rsidP="005D4AE1">
            <w:pPr>
              <w:rPr>
                <w:rFonts w:ascii="Times New Roman" w:hAnsi="Times New Roman" w:cs="Times New Roman"/>
                <w:color w:val="343434"/>
                <w:sz w:val="46"/>
                <w:szCs w:val="46"/>
              </w:rPr>
            </w:pPr>
          </w:p>
        </w:tc>
      </w:tr>
    </w:tbl>
    <w:p w14:paraId="148D6A07" w14:textId="77777777" w:rsidR="00C460D6" w:rsidRPr="00083011" w:rsidRDefault="00C460D6" w:rsidP="006D5C15">
      <w:pPr>
        <w:rPr>
          <w:rFonts w:ascii="Times New Roman" w:eastAsia="Times New Roman" w:hAnsi="Times New Roman" w:cs="Times New Roman"/>
          <w:sz w:val="20"/>
          <w:szCs w:val="20"/>
        </w:rPr>
      </w:pPr>
    </w:p>
    <w:sectPr w:rsidR="00C460D6" w:rsidRPr="00083011" w:rsidSect="00510D3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7AA"/>
    <w:rsid w:val="00026184"/>
    <w:rsid w:val="00083011"/>
    <w:rsid w:val="001D73E7"/>
    <w:rsid w:val="00313EE7"/>
    <w:rsid w:val="003564FD"/>
    <w:rsid w:val="003C0353"/>
    <w:rsid w:val="004847AA"/>
    <w:rsid w:val="00493BE7"/>
    <w:rsid w:val="004D45A6"/>
    <w:rsid w:val="00507DE7"/>
    <w:rsid w:val="00510D3D"/>
    <w:rsid w:val="00561790"/>
    <w:rsid w:val="00562963"/>
    <w:rsid w:val="005C71F1"/>
    <w:rsid w:val="005D4AE1"/>
    <w:rsid w:val="005F1389"/>
    <w:rsid w:val="006608B3"/>
    <w:rsid w:val="006D5C15"/>
    <w:rsid w:val="00781BA9"/>
    <w:rsid w:val="00794E68"/>
    <w:rsid w:val="00826313"/>
    <w:rsid w:val="00854C47"/>
    <w:rsid w:val="008A2E4D"/>
    <w:rsid w:val="008D1688"/>
    <w:rsid w:val="009E7590"/>
    <w:rsid w:val="00B20A02"/>
    <w:rsid w:val="00BE10A0"/>
    <w:rsid w:val="00C460D6"/>
    <w:rsid w:val="00CA07F8"/>
    <w:rsid w:val="00CF0561"/>
    <w:rsid w:val="00DB0942"/>
    <w:rsid w:val="00F006B3"/>
    <w:rsid w:val="00F24E60"/>
    <w:rsid w:val="00F66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18D4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7AA"/>
  </w:style>
  <w:style w:type="paragraph" w:styleId="Heading2">
    <w:name w:val="heading 2"/>
    <w:basedOn w:val="Normal"/>
    <w:next w:val="Normal"/>
    <w:link w:val="Heading2Char"/>
    <w:uiPriority w:val="9"/>
    <w:semiHidden/>
    <w:unhideWhenUsed/>
    <w:qFormat/>
    <w:rsid w:val="00F006B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7D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7DE7"/>
    <w:rPr>
      <w:rFonts w:ascii="Lucida Grande" w:hAnsi="Lucida Grande" w:cs="Lucida Grande"/>
      <w:sz w:val="18"/>
      <w:szCs w:val="18"/>
    </w:rPr>
  </w:style>
  <w:style w:type="table" w:styleId="TableGrid">
    <w:name w:val="Table Grid"/>
    <w:basedOn w:val="TableNormal"/>
    <w:uiPriority w:val="59"/>
    <w:rsid w:val="00BE1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D73E7"/>
    <w:pPr>
      <w:spacing w:before="100" w:beforeAutospacing="1" w:after="100" w:afterAutospacing="1"/>
    </w:pPr>
    <w:rPr>
      <w:rFonts w:ascii="Times" w:hAnsi="Times" w:cs="Times New Roman"/>
      <w:sz w:val="20"/>
      <w:szCs w:val="20"/>
    </w:rPr>
  </w:style>
  <w:style w:type="paragraph" w:styleId="DocumentMap">
    <w:name w:val="Document Map"/>
    <w:basedOn w:val="Normal"/>
    <w:link w:val="DocumentMapChar"/>
    <w:uiPriority w:val="99"/>
    <w:semiHidden/>
    <w:unhideWhenUsed/>
    <w:rsid w:val="00794E68"/>
    <w:rPr>
      <w:rFonts w:ascii="Lucida Grande" w:hAnsi="Lucida Grande" w:cs="Lucida Grande"/>
    </w:rPr>
  </w:style>
  <w:style w:type="character" w:customStyle="1" w:styleId="DocumentMapChar">
    <w:name w:val="Document Map Char"/>
    <w:basedOn w:val="DefaultParagraphFont"/>
    <w:link w:val="DocumentMap"/>
    <w:uiPriority w:val="99"/>
    <w:semiHidden/>
    <w:rsid w:val="00794E68"/>
    <w:rPr>
      <w:rFonts w:ascii="Lucida Grande" w:hAnsi="Lucida Grande" w:cs="Lucida Grande"/>
    </w:rPr>
  </w:style>
  <w:style w:type="character" w:customStyle="1" w:styleId="Heading2Char">
    <w:name w:val="Heading 2 Char"/>
    <w:basedOn w:val="DefaultParagraphFont"/>
    <w:link w:val="Heading2"/>
    <w:uiPriority w:val="9"/>
    <w:semiHidden/>
    <w:rsid w:val="00F006B3"/>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006B3"/>
  </w:style>
  <w:style w:type="character" w:customStyle="1" w:styleId="mw-headline">
    <w:name w:val="mw-headline"/>
    <w:basedOn w:val="DefaultParagraphFont"/>
    <w:rsid w:val="00F006B3"/>
  </w:style>
  <w:style w:type="character" w:customStyle="1" w:styleId="bodytext">
    <w:name w:val="bodytext"/>
    <w:basedOn w:val="DefaultParagraphFont"/>
    <w:rsid w:val="00CF05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7AA"/>
  </w:style>
  <w:style w:type="paragraph" w:styleId="Heading2">
    <w:name w:val="heading 2"/>
    <w:basedOn w:val="Normal"/>
    <w:next w:val="Normal"/>
    <w:link w:val="Heading2Char"/>
    <w:uiPriority w:val="9"/>
    <w:semiHidden/>
    <w:unhideWhenUsed/>
    <w:qFormat/>
    <w:rsid w:val="00F006B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7D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7DE7"/>
    <w:rPr>
      <w:rFonts w:ascii="Lucida Grande" w:hAnsi="Lucida Grande" w:cs="Lucida Grande"/>
      <w:sz w:val="18"/>
      <w:szCs w:val="18"/>
    </w:rPr>
  </w:style>
  <w:style w:type="table" w:styleId="TableGrid">
    <w:name w:val="Table Grid"/>
    <w:basedOn w:val="TableNormal"/>
    <w:uiPriority w:val="59"/>
    <w:rsid w:val="00BE1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D73E7"/>
    <w:pPr>
      <w:spacing w:before="100" w:beforeAutospacing="1" w:after="100" w:afterAutospacing="1"/>
    </w:pPr>
    <w:rPr>
      <w:rFonts w:ascii="Times" w:hAnsi="Times" w:cs="Times New Roman"/>
      <w:sz w:val="20"/>
      <w:szCs w:val="20"/>
    </w:rPr>
  </w:style>
  <w:style w:type="paragraph" w:styleId="DocumentMap">
    <w:name w:val="Document Map"/>
    <w:basedOn w:val="Normal"/>
    <w:link w:val="DocumentMapChar"/>
    <w:uiPriority w:val="99"/>
    <w:semiHidden/>
    <w:unhideWhenUsed/>
    <w:rsid w:val="00794E68"/>
    <w:rPr>
      <w:rFonts w:ascii="Lucida Grande" w:hAnsi="Lucida Grande" w:cs="Lucida Grande"/>
    </w:rPr>
  </w:style>
  <w:style w:type="character" w:customStyle="1" w:styleId="DocumentMapChar">
    <w:name w:val="Document Map Char"/>
    <w:basedOn w:val="DefaultParagraphFont"/>
    <w:link w:val="DocumentMap"/>
    <w:uiPriority w:val="99"/>
    <w:semiHidden/>
    <w:rsid w:val="00794E68"/>
    <w:rPr>
      <w:rFonts w:ascii="Lucida Grande" w:hAnsi="Lucida Grande" w:cs="Lucida Grande"/>
    </w:rPr>
  </w:style>
  <w:style w:type="character" w:customStyle="1" w:styleId="Heading2Char">
    <w:name w:val="Heading 2 Char"/>
    <w:basedOn w:val="DefaultParagraphFont"/>
    <w:link w:val="Heading2"/>
    <w:uiPriority w:val="9"/>
    <w:semiHidden/>
    <w:rsid w:val="00F006B3"/>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006B3"/>
  </w:style>
  <w:style w:type="character" w:customStyle="1" w:styleId="mw-headline">
    <w:name w:val="mw-headline"/>
    <w:basedOn w:val="DefaultParagraphFont"/>
    <w:rsid w:val="00F006B3"/>
  </w:style>
  <w:style w:type="character" w:customStyle="1" w:styleId="bodytext">
    <w:name w:val="bodytext"/>
    <w:basedOn w:val="DefaultParagraphFont"/>
    <w:rsid w:val="00CF0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600479">
      <w:bodyDiv w:val="1"/>
      <w:marLeft w:val="0"/>
      <w:marRight w:val="0"/>
      <w:marTop w:val="0"/>
      <w:marBottom w:val="0"/>
      <w:divBdr>
        <w:top w:val="none" w:sz="0" w:space="0" w:color="auto"/>
        <w:left w:val="none" w:sz="0" w:space="0" w:color="auto"/>
        <w:bottom w:val="none" w:sz="0" w:space="0" w:color="auto"/>
        <w:right w:val="none" w:sz="0" w:space="0" w:color="auto"/>
      </w:divBdr>
    </w:div>
    <w:div w:id="741760068">
      <w:bodyDiv w:val="1"/>
      <w:marLeft w:val="0"/>
      <w:marRight w:val="0"/>
      <w:marTop w:val="0"/>
      <w:marBottom w:val="0"/>
      <w:divBdr>
        <w:top w:val="none" w:sz="0" w:space="0" w:color="auto"/>
        <w:left w:val="none" w:sz="0" w:space="0" w:color="auto"/>
        <w:bottom w:val="none" w:sz="0" w:space="0" w:color="auto"/>
        <w:right w:val="none" w:sz="0" w:space="0" w:color="auto"/>
      </w:divBdr>
      <w:divsChild>
        <w:div w:id="307326291">
          <w:marLeft w:val="0"/>
          <w:marRight w:val="0"/>
          <w:marTop w:val="0"/>
          <w:marBottom w:val="0"/>
          <w:divBdr>
            <w:top w:val="none" w:sz="0" w:space="0" w:color="auto"/>
            <w:left w:val="none" w:sz="0" w:space="0" w:color="auto"/>
            <w:bottom w:val="none" w:sz="0" w:space="0" w:color="auto"/>
            <w:right w:val="none" w:sz="0" w:space="0" w:color="auto"/>
          </w:divBdr>
          <w:divsChild>
            <w:div w:id="115296298">
              <w:marLeft w:val="0"/>
              <w:marRight w:val="0"/>
              <w:marTop w:val="0"/>
              <w:marBottom w:val="0"/>
              <w:divBdr>
                <w:top w:val="none" w:sz="0" w:space="0" w:color="auto"/>
                <w:left w:val="none" w:sz="0" w:space="0" w:color="auto"/>
                <w:bottom w:val="none" w:sz="0" w:space="0" w:color="auto"/>
                <w:right w:val="none" w:sz="0" w:space="0" w:color="auto"/>
              </w:divBdr>
              <w:divsChild>
                <w:div w:id="18713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91099">
      <w:bodyDiv w:val="1"/>
      <w:marLeft w:val="0"/>
      <w:marRight w:val="0"/>
      <w:marTop w:val="0"/>
      <w:marBottom w:val="0"/>
      <w:divBdr>
        <w:top w:val="none" w:sz="0" w:space="0" w:color="auto"/>
        <w:left w:val="none" w:sz="0" w:space="0" w:color="auto"/>
        <w:bottom w:val="none" w:sz="0" w:space="0" w:color="auto"/>
        <w:right w:val="none" w:sz="0" w:space="0" w:color="auto"/>
      </w:divBdr>
    </w:div>
    <w:div w:id="912275409">
      <w:bodyDiv w:val="1"/>
      <w:marLeft w:val="0"/>
      <w:marRight w:val="0"/>
      <w:marTop w:val="0"/>
      <w:marBottom w:val="0"/>
      <w:divBdr>
        <w:top w:val="none" w:sz="0" w:space="0" w:color="auto"/>
        <w:left w:val="none" w:sz="0" w:space="0" w:color="auto"/>
        <w:bottom w:val="none" w:sz="0" w:space="0" w:color="auto"/>
        <w:right w:val="none" w:sz="0" w:space="0" w:color="auto"/>
      </w:divBdr>
    </w:div>
    <w:div w:id="1878546869">
      <w:bodyDiv w:val="1"/>
      <w:marLeft w:val="0"/>
      <w:marRight w:val="0"/>
      <w:marTop w:val="0"/>
      <w:marBottom w:val="0"/>
      <w:divBdr>
        <w:top w:val="none" w:sz="0" w:space="0" w:color="auto"/>
        <w:left w:val="none" w:sz="0" w:space="0" w:color="auto"/>
        <w:bottom w:val="none" w:sz="0" w:space="0" w:color="auto"/>
        <w:right w:val="none" w:sz="0" w:space="0" w:color="auto"/>
      </w:divBdr>
      <w:divsChild>
        <w:div w:id="41634727">
          <w:marLeft w:val="0"/>
          <w:marRight w:val="0"/>
          <w:marTop w:val="0"/>
          <w:marBottom w:val="0"/>
          <w:divBdr>
            <w:top w:val="none" w:sz="0" w:space="0" w:color="auto"/>
            <w:left w:val="none" w:sz="0" w:space="0" w:color="auto"/>
            <w:bottom w:val="none" w:sz="0" w:space="0" w:color="auto"/>
            <w:right w:val="none" w:sz="0" w:space="0" w:color="auto"/>
          </w:divBdr>
          <w:divsChild>
            <w:div w:id="1318144162">
              <w:marLeft w:val="0"/>
              <w:marRight w:val="0"/>
              <w:marTop w:val="0"/>
              <w:marBottom w:val="0"/>
              <w:divBdr>
                <w:top w:val="none" w:sz="0" w:space="0" w:color="auto"/>
                <w:left w:val="none" w:sz="0" w:space="0" w:color="auto"/>
                <w:bottom w:val="none" w:sz="0" w:space="0" w:color="auto"/>
                <w:right w:val="none" w:sz="0" w:space="0" w:color="auto"/>
              </w:divBdr>
              <w:divsChild>
                <w:div w:id="55373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949C6-97AF-DE43-98BD-FEABB724C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1571</Words>
  <Characters>8960</Characters>
  <Application>Microsoft Macintosh Word</Application>
  <DocSecurity>0</DocSecurity>
  <Lines>74</Lines>
  <Paragraphs>21</Paragraphs>
  <ScaleCrop>false</ScaleCrop>
  <Company/>
  <LinksUpToDate>false</LinksUpToDate>
  <CharactersWithSpaces>10510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Ericka</dc:creator>
  <cp:keywords/>
  <dc:description/>
  <cp:lastModifiedBy>Ericka</cp:lastModifiedBy>
  <cp:revision>2</cp:revision>
  <dcterms:created xsi:type="dcterms:W3CDTF">2017-07-22T10:30:00Z</dcterms:created>
  <dcterms:modified xsi:type="dcterms:W3CDTF">2017-07-22T10:30:00Z</dcterms:modified>
</cp:coreProperties>
</file>